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AF4" w:rsidRDefault="00B61AF4" w:rsidP="00B61AF4">
      <w:pPr>
        <w:jc w:val="center"/>
      </w:pPr>
      <w:r>
        <w:rPr>
          <w:sz w:val="28"/>
          <w:szCs w:val="28"/>
        </w:rPr>
        <w:t>Министерство здравоохранения Омской области</w:t>
      </w:r>
      <w:r>
        <w:br/>
        <w:t>БЮДЖЕТНОЕ ПРОФЕССИОНАЛЬНОЕ ОБРАЗОВАТЕЛЬНОЕ</w:t>
      </w:r>
    </w:p>
    <w:p w:rsidR="00B61AF4" w:rsidRDefault="00B61AF4" w:rsidP="00B61AF4">
      <w:pPr>
        <w:jc w:val="center"/>
      </w:pPr>
      <w:r>
        <w:t xml:space="preserve"> УЧРЕЖДЕНИЕ ОМСКОЙ ОБЛАСТИ </w:t>
      </w:r>
    </w:p>
    <w:p w:rsidR="00B61AF4" w:rsidRDefault="00B61AF4" w:rsidP="00B61AF4">
      <w:pPr>
        <w:jc w:val="center"/>
      </w:pPr>
      <w:r>
        <w:t>«МЕДИЦИНСКИЙ КОЛЛЕДЖ»</w:t>
      </w:r>
    </w:p>
    <w:p w:rsidR="00B61AF4" w:rsidRDefault="00B61AF4" w:rsidP="00B61AF4">
      <w:pPr>
        <w:jc w:val="center"/>
      </w:pPr>
      <w:r>
        <w:t>(БПОУ ОО «МК»)</w:t>
      </w: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B61AF4">
      <w:pPr>
        <w:rPr>
          <w:sz w:val="28"/>
          <w:szCs w:val="28"/>
        </w:rPr>
      </w:pPr>
    </w:p>
    <w:p w:rsidR="00D32A43" w:rsidRDefault="00D32A43" w:rsidP="00D32A43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ПРОГРАММА ПРОФЕССИОНАЛЬНОГО МОДУЛЯ</w:t>
      </w:r>
    </w:p>
    <w:p w:rsidR="00D32A43" w:rsidRDefault="00D32A43" w:rsidP="00D32A43">
      <w:pPr>
        <w:pStyle w:val="Default"/>
        <w:jc w:val="center"/>
        <w:rPr>
          <w:color w:val="auto"/>
          <w:sz w:val="28"/>
          <w:szCs w:val="28"/>
        </w:rPr>
      </w:pPr>
    </w:p>
    <w:p w:rsidR="00D32A43" w:rsidRDefault="008A50F3" w:rsidP="00D32A43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ПМ.</w:t>
      </w:r>
      <w:r w:rsidR="00D32A43">
        <w:rPr>
          <w:b/>
          <w:bCs/>
          <w:color w:val="auto"/>
          <w:sz w:val="28"/>
          <w:szCs w:val="28"/>
        </w:rPr>
        <w:t>05 Изготовление челюстно-лицевых аппаратов</w:t>
      </w: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Pr="00B61AF4" w:rsidRDefault="008A50F3" w:rsidP="00D32A43">
      <w:pPr>
        <w:jc w:val="center"/>
      </w:pPr>
      <w:r>
        <w:t>2017</w:t>
      </w:r>
      <w:r w:rsidR="00D32A43" w:rsidRPr="00B61AF4">
        <w:t xml:space="preserve"> г.</w:t>
      </w:r>
    </w:p>
    <w:tbl>
      <w:tblPr>
        <w:tblW w:w="10207" w:type="dxa"/>
        <w:tblInd w:w="-459" w:type="dxa"/>
        <w:tblLook w:val="04A0"/>
      </w:tblPr>
      <w:tblGrid>
        <w:gridCol w:w="4962"/>
        <w:gridCol w:w="567"/>
        <w:gridCol w:w="4678"/>
      </w:tblGrid>
      <w:tr w:rsidR="00D32A43" w:rsidTr="00D32A43">
        <w:tc>
          <w:tcPr>
            <w:tcW w:w="4962" w:type="dxa"/>
            <w:hideMark/>
          </w:tcPr>
          <w:p w:rsidR="00D32A43" w:rsidRDefault="0040548B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color w:val="000000"/>
                <w:sz w:val="28"/>
                <w:szCs w:val="28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-529429</wp:posOffset>
                  </wp:positionH>
                  <wp:positionV relativeFrom="paragraph">
                    <wp:posOffset>21782</wp:posOffset>
                  </wp:positionV>
                  <wp:extent cx="6952442" cy="9549441"/>
                  <wp:effectExtent l="19050" t="0" r="808" b="0"/>
                  <wp:wrapNone/>
                  <wp:docPr id="1" name="Рисунок 0" descr="Стоматология ортопедическая 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томатология ортопедическая 005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2442" cy="95494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32A43">
              <w:rPr>
                <w:color w:val="000000"/>
                <w:sz w:val="28"/>
                <w:szCs w:val="28"/>
                <w:lang w:eastAsia="en-US"/>
              </w:rPr>
              <w:t xml:space="preserve">Рассмотрено и одобрено на заседании </w:t>
            </w:r>
          </w:p>
          <w:p w:rsidR="00D32A43" w:rsidRDefault="00D32A43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учебно-методической комиссии</w:t>
            </w:r>
          </w:p>
          <w:p w:rsidR="00D32A43" w:rsidRDefault="00D32A43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Протокол № ___</w:t>
            </w:r>
          </w:p>
          <w:p w:rsidR="00D32A43" w:rsidRDefault="00D32A43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от ____ _________20 __ г.</w:t>
            </w:r>
          </w:p>
          <w:p w:rsidR="00BF0B3B" w:rsidRDefault="00D32A43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Председатель УМК, зам. директора</w:t>
            </w:r>
          </w:p>
          <w:p w:rsidR="00D32A43" w:rsidRDefault="008A50F3" w:rsidP="00BF0B3B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 У</w:t>
            </w:r>
            <w:r w:rsidR="00D32A43">
              <w:rPr>
                <w:color w:val="000000"/>
                <w:sz w:val="28"/>
                <w:szCs w:val="28"/>
                <w:lang w:eastAsia="en-US"/>
              </w:rPr>
              <w:t>МР</w:t>
            </w:r>
          </w:p>
          <w:p w:rsidR="00D32A43" w:rsidRDefault="00D32A43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_____________Т.Л. Ерошенко</w:t>
            </w:r>
          </w:p>
        </w:tc>
        <w:tc>
          <w:tcPr>
            <w:tcW w:w="567" w:type="dxa"/>
          </w:tcPr>
          <w:p w:rsidR="00D32A43" w:rsidRDefault="00D32A43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D32A43" w:rsidRDefault="00D32A43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УТВЕРЖДАЮ</w:t>
            </w:r>
          </w:p>
          <w:p w:rsidR="00D32A43" w:rsidRDefault="00D32A43">
            <w:pPr>
              <w:autoSpaceDE w:val="0"/>
              <w:autoSpaceDN w:val="0"/>
              <w:adjustRightInd w:val="0"/>
              <w:spacing w:line="276" w:lineRule="auto"/>
              <w:ind w:left="34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  <w:p w:rsidR="00D32A43" w:rsidRDefault="00D32A43">
            <w:pPr>
              <w:autoSpaceDE w:val="0"/>
              <w:autoSpaceDN w:val="0"/>
              <w:adjustRightInd w:val="0"/>
              <w:spacing w:line="276" w:lineRule="auto"/>
              <w:ind w:left="34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Директор</w:t>
            </w:r>
          </w:p>
          <w:p w:rsidR="00D32A43" w:rsidRDefault="00D32A43">
            <w:pPr>
              <w:autoSpaceDE w:val="0"/>
              <w:autoSpaceDN w:val="0"/>
              <w:adjustRightInd w:val="0"/>
              <w:spacing w:line="276" w:lineRule="auto"/>
              <w:ind w:left="34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  <w:p w:rsidR="00D32A43" w:rsidRDefault="00D32A43">
            <w:pPr>
              <w:autoSpaceDE w:val="0"/>
              <w:autoSpaceDN w:val="0"/>
              <w:adjustRightInd w:val="0"/>
              <w:spacing w:line="276" w:lineRule="auto"/>
              <w:ind w:left="34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________________ И. В. Боровский</w:t>
            </w:r>
          </w:p>
          <w:p w:rsidR="00D32A43" w:rsidRDefault="00D32A43">
            <w:pPr>
              <w:autoSpaceDE w:val="0"/>
              <w:autoSpaceDN w:val="0"/>
              <w:adjustRightInd w:val="0"/>
              <w:spacing w:line="276" w:lineRule="auto"/>
              <w:ind w:left="34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____ ________ 20 __ г.</w:t>
            </w:r>
          </w:p>
          <w:p w:rsidR="00D32A43" w:rsidRDefault="00D32A43">
            <w:pPr>
              <w:autoSpaceDE w:val="0"/>
              <w:autoSpaceDN w:val="0"/>
              <w:adjustRightInd w:val="0"/>
              <w:spacing w:line="276" w:lineRule="auto"/>
              <w:ind w:left="34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  <w:p w:rsidR="00D32A43" w:rsidRDefault="00D32A43">
            <w:pPr>
              <w:autoSpaceDE w:val="0"/>
              <w:autoSpaceDN w:val="0"/>
              <w:adjustRightInd w:val="0"/>
              <w:spacing w:line="276" w:lineRule="auto"/>
              <w:ind w:left="34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sz w:val="28"/>
          <w:szCs w:val="28"/>
        </w:rPr>
      </w:pPr>
    </w:p>
    <w:p w:rsidR="00D32A43" w:rsidRDefault="00D32A43" w:rsidP="00D32A43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>
        <w:rPr>
          <w:b/>
          <w:sz w:val="28"/>
          <w:szCs w:val="28"/>
        </w:rPr>
        <w:t>ПМ.</w:t>
      </w:r>
      <w:r>
        <w:rPr>
          <w:b/>
          <w:bCs/>
          <w:sz w:val="28"/>
          <w:szCs w:val="28"/>
        </w:rPr>
        <w:t>05</w:t>
      </w:r>
    </w:p>
    <w:p w:rsidR="00D32A43" w:rsidRDefault="00D32A43" w:rsidP="00D32A43">
      <w:pPr>
        <w:jc w:val="center"/>
        <w:rPr>
          <w:b/>
          <w:bCs/>
          <w:sz w:val="28"/>
          <w:szCs w:val="28"/>
        </w:rPr>
      </w:pPr>
    </w:p>
    <w:p w:rsidR="00D32A43" w:rsidRDefault="00D32A43" w:rsidP="00D32A43">
      <w:pPr>
        <w:pStyle w:val="Default"/>
        <w:jc w:val="center"/>
        <w:rPr>
          <w:b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Изготовление челюстно-лицевых аппаратов</w:t>
      </w:r>
    </w:p>
    <w:p w:rsidR="00D32A43" w:rsidRDefault="00D32A43" w:rsidP="00D32A43">
      <w:pPr>
        <w:rPr>
          <w:sz w:val="28"/>
          <w:szCs w:val="28"/>
        </w:rPr>
      </w:pPr>
    </w:p>
    <w:p w:rsidR="00D32A43" w:rsidRDefault="00D32A43" w:rsidP="00D32A43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>
        <w:rPr>
          <w:b/>
          <w:sz w:val="28"/>
          <w:szCs w:val="28"/>
        </w:rPr>
        <w:t>31.02.05 Стоматология ортопедическая</w:t>
      </w:r>
    </w:p>
    <w:p w:rsidR="00D32A43" w:rsidRDefault="00D32A43" w:rsidP="00D32A43">
      <w:pPr>
        <w:jc w:val="center"/>
        <w:rPr>
          <w:b/>
          <w:sz w:val="28"/>
          <w:szCs w:val="28"/>
        </w:rPr>
      </w:pPr>
    </w:p>
    <w:p w:rsidR="00D32A43" w:rsidRDefault="00D32A43" w:rsidP="00D32A43">
      <w:pPr>
        <w:pStyle w:val="Default"/>
        <w:jc w:val="center"/>
        <w:rPr>
          <w:color w:val="auto"/>
          <w:sz w:val="28"/>
          <w:szCs w:val="28"/>
        </w:rPr>
      </w:pPr>
    </w:p>
    <w:p w:rsidR="00D32A43" w:rsidRDefault="00D32A43" w:rsidP="00D32A43">
      <w:pPr>
        <w:pStyle w:val="Default"/>
        <w:jc w:val="center"/>
        <w:rPr>
          <w:color w:val="auto"/>
          <w:sz w:val="28"/>
          <w:szCs w:val="28"/>
        </w:rPr>
      </w:pPr>
    </w:p>
    <w:p w:rsidR="00D32A43" w:rsidRDefault="00D32A43" w:rsidP="00D32A43">
      <w:pPr>
        <w:pStyle w:val="Default"/>
        <w:jc w:val="center"/>
        <w:rPr>
          <w:color w:val="auto"/>
          <w:sz w:val="28"/>
          <w:szCs w:val="28"/>
        </w:rPr>
      </w:pPr>
    </w:p>
    <w:p w:rsidR="00D32A43" w:rsidRDefault="00D32A43" w:rsidP="00D32A43">
      <w:pPr>
        <w:pStyle w:val="Default"/>
        <w:jc w:val="center"/>
        <w:rPr>
          <w:color w:val="auto"/>
          <w:sz w:val="28"/>
          <w:szCs w:val="28"/>
        </w:rPr>
      </w:pPr>
    </w:p>
    <w:p w:rsidR="00D32A43" w:rsidRDefault="00D32A43" w:rsidP="00D32A43">
      <w:pPr>
        <w:pStyle w:val="Default"/>
        <w:jc w:val="center"/>
        <w:rPr>
          <w:color w:val="auto"/>
          <w:sz w:val="28"/>
          <w:szCs w:val="28"/>
        </w:rPr>
      </w:pPr>
    </w:p>
    <w:p w:rsidR="00D32A43" w:rsidRDefault="00D32A43" w:rsidP="00D32A43">
      <w:pPr>
        <w:pStyle w:val="Default"/>
        <w:jc w:val="center"/>
        <w:rPr>
          <w:color w:val="auto"/>
          <w:sz w:val="28"/>
          <w:szCs w:val="28"/>
        </w:rPr>
      </w:pPr>
    </w:p>
    <w:p w:rsidR="00D32A43" w:rsidRDefault="00D32A43" w:rsidP="00D32A43">
      <w:pPr>
        <w:pStyle w:val="Default"/>
        <w:jc w:val="center"/>
        <w:rPr>
          <w:color w:val="auto"/>
          <w:sz w:val="28"/>
          <w:szCs w:val="28"/>
        </w:rPr>
      </w:pPr>
    </w:p>
    <w:p w:rsidR="00D32A43" w:rsidRDefault="00D32A43" w:rsidP="00D32A43">
      <w:pPr>
        <w:pStyle w:val="Default"/>
        <w:jc w:val="center"/>
        <w:rPr>
          <w:color w:val="auto"/>
          <w:sz w:val="28"/>
          <w:szCs w:val="28"/>
        </w:rPr>
      </w:pPr>
    </w:p>
    <w:p w:rsidR="00D32A43" w:rsidRDefault="00D32A43" w:rsidP="00D32A43">
      <w:pPr>
        <w:pStyle w:val="Default"/>
        <w:jc w:val="center"/>
        <w:rPr>
          <w:color w:val="auto"/>
          <w:sz w:val="28"/>
          <w:szCs w:val="28"/>
        </w:rPr>
      </w:pPr>
    </w:p>
    <w:p w:rsidR="00D32A43" w:rsidRDefault="00D32A43" w:rsidP="00D32A43">
      <w:pPr>
        <w:pStyle w:val="Default"/>
        <w:jc w:val="center"/>
        <w:rPr>
          <w:color w:val="auto"/>
          <w:sz w:val="28"/>
          <w:szCs w:val="28"/>
        </w:rPr>
      </w:pPr>
    </w:p>
    <w:p w:rsidR="00D32A43" w:rsidRDefault="00D32A43" w:rsidP="00D32A43">
      <w:pPr>
        <w:pStyle w:val="Default"/>
        <w:jc w:val="center"/>
        <w:rPr>
          <w:color w:val="auto"/>
          <w:sz w:val="28"/>
          <w:szCs w:val="28"/>
        </w:rPr>
      </w:pPr>
    </w:p>
    <w:p w:rsidR="00D32A43" w:rsidRDefault="00D32A43" w:rsidP="00D32A43">
      <w:pPr>
        <w:pStyle w:val="Default"/>
        <w:rPr>
          <w:b/>
          <w:bCs/>
          <w:color w:val="auto"/>
          <w:sz w:val="28"/>
          <w:szCs w:val="28"/>
        </w:rPr>
      </w:pPr>
    </w:p>
    <w:p w:rsidR="00D32A43" w:rsidRDefault="00D32A43" w:rsidP="00D32A43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32A43" w:rsidRDefault="00D32A43" w:rsidP="00D32A43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32A43" w:rsidRDefault="00D32A43" w:rsidP="00D32A43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32A43" w:rsidRDefault="00D32A43" w:rsidP="00D32A43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32A43" w:rsidRDefault="00D32A43" w:rsidP="00D32A43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32A43" w:rsidRDefault="00D32A43" w:rsidP="00D32A43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32A43" w:rsidRDefault="00D32A43" w:rsidP="00D32A43">
      <w:pPr>
        <w:spacing w:after="200" w:line="276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:rsidR="00D32A43" w:rsidRDefault="00D32A43" w:rsidP="00D32A43">
      <w:pPr>
        <w:pStyle w:val="Default"/>
        <w:pageBreakBefore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Программа профессионального модуля разработана на основе Фед</w:t>
      </w:r>
      <w:r>
        <w:rPr>
          <w:color w:val="auto"/>
          <w:sz w:val="28"/>
          <w:szCs w:val="28"/>
        </w:rPr>
        <w:t>е</w:t>
      </w:r>
      <w:r>
        <w:rPr>
          <w:color w:val="auto"/>
          <w:sz w:val="28"/>
          <w:szCs w:val="28"/>
        </w:rPr>
        <w:t xml:space="preserve">рального государственного образовательного стандарта (далее – ФГОС) по специальности среднего профессионального образования (далее – СПО) 31.02.05 Стоматология ортопедическая </w:t>
      </w:r>
    </w:p>
    <w:p w:rsidR="00D32A43" w:rsidRDefault="00D32A43" w:rsidP="00D32A43">
      <w:pPr>
        <w:pStyle w:val="Default"/>
        <w:jc w:val="both"/>
        <w:rPr>
          <w:color w:val="auto"/>
          <w:sz w:val="28"/>
          <w:szCs w:val="28"/>
        </w:rPr>
      </w:pPr>
    </w:p>
    <w:p w:rsidR="00D32A43" w:rsidRDefault="00D32A43" w:rsidP="00D32A43">
      <w:pPr>
        <w:pStyle w:val="Default"/>
        <w:jc w:val="both"/>
        <w:rPr>
          <w:color w:val="auto"/>
          <w:sz w:val="28"/>
          <w:szCs w:val="28"/>
        </w:rPr>
      </w:pPr>
    </w:p>
    <w:p w:rsidR="00D32A43" w:rsidRDefault="00D32A43" w:rsidP="00D32A4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Организация-разработчик: бюджетное </w:t>
      </w:r>
      <w:r w:rsidR="00B61AF4">
        <w:rPr>
          <w:color w:val="auto"/>
          <w:sz w:val="28"/>
          <w:szCs w:val="28"/>
        </w:rPr>
        <w:t xml:space="preserve">профессиональное </w:t>
      </w:r>
      <w:r>
        <w:rPr>
          <w:color w:val="auto"/>
          <w:sz w:val="28"/>
          <w:szCs w:val="28"/>
        </w:rPr>
        <w:t xml:space="preserve">образовательное учреждение Омской области «Медицинский колледж» </w:t>
      </w:r>
    </w:p>
    <w:p w:rsidR="00D32A43" w:rsidRDefault="00D32A43" w:rsidP="00D32A43">
      <w:pPr>
        <w:pStyle w:val="Default"/>
        <w:jc w:val="both"/>
        <w:rPr>
          <w:color w:val="auto"/>
          <w:sz w:val="28"/>
          <w:szCs w:val="28"/>
        </w:rPr>
      </w:pPr>
    </w:p>
    <w:p w:rsidR="00D32A43" w:rsidRDefault="00D32A43" w:rsidP="00D32A4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Разработчики: </w:t>
      </w:r>
    </w:p>
    <w:p w:rsidR="00D32A43" w:rsidRDefault="00D32A43" w:rsidP="00D32A43">
      <w:pPr>
        <w:pStyle w:val="Default"/>
        <w:jc w:val="both"/>
        <w:rPr>
          <w:color w:val="auto"/>
          <w:sz w:val="28"/>
          <w:szCs w:val="28"/>
        </w:rPr>
      </w:pPr>
    </w:p>
    <w:p w:rsidR="00D32A43" w:rsidRDefault="00D32A43" w:rsidP="00D32A4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Шилова Татьяна Анатольевна, преподаватель высшей квалификационной к</w:t>
      </w:r>
      <w:r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>тегории, почетный работник СПО;</w:t>
      </w:r>
    </w:p>
    <w:p w:rsidR="00D32A43" w:rsidRDefault="00D32A43" w:rsidP="00D32A43">
      <w:pPr>
        <w:pStyle w:val="Default"/>
        <w:jc w:val="both"/>
        <w:rPr>
          <w:color w:val="auto"/>
          <w:sz w:val="28"/>
          <w:szCs w:val="28"/>
        </w:rPr>
      </w:pPr>
    </w:p>
    <w:p w:rsidR="00D32A43" w:rsidRDefault="00D32A43" w:rsidP="00D32A4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Колесникова Валентина Александровна, преподаватель высшей квалифик</w:t>
      </w:r>
      <w:r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>ционной категории.</w:t>
      </w:r>
    </w:p>
    <w:p w:rsidR="00D32A43" w:rsidRDefault="00D32A43" w:rsidP="00D32A43">
      <w:pPr>
        <w:pStyle w:val="Default"/>
        <w:jc w:val="both"/>
        <w:rPr>
          <w:color w:val="auto"/>
          <w:sz w:val="28"/>
          <w:szCs w:val="28"/>
        </w:rPr>
      </w:pPr>
    </w:p>
    <w:p w:rsidR="00D32A43" w:rsidRDefault="00D32A43" w:rsidP="00D32A4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32A43" w:rsidRDefault="00D32A43" w:rsidP="00D32A43">
      <w:pPr>
        <w:pStyle w:val="Default"/>
        <w:jc w:val="center"/>
        <w:rPr>
          <w:b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p w:rsidR="00D32A43" w:rsidRDefault="00D32A43" w:rsidP="00D32A43">
      <w:pPr>
        <w:pStyle w:val="Default"/>
        <w:rPr>
          <w:b/>
          <w:color w:val="auto"/>
          <w:sz w:val="28"/>
          <w:szCs w:val="28"/>
        </w:rPr>
      </w:pPr>
    </w:p>
    <w:p w:rsidR="00D32A43" w:rsidRDefault="00D32A43" w:rsidP="00D32A43">
      <w:pPr>
        <w:pStyle w:val="Default"/>
        <w:rPr>
          <w:b/>
          <w:color w:val="auto"/>
          <w:sz w:val="28"/>
          <w:szCs w:val="28"/>
        </w:rPr>
      </w:pPr>
    </w:p>
    <w:p w:rsidR="00D32A43" w:rsidRDefault="00D32A43" w:rsidP="00D32A43">
      <w:pPr>
        <w:pStyle w:val="Default"/>
        <w:ind w:left="7788" w:firstLine="717"/>
        <w:rPr>
          <w:sz w:val="28"/>
          <w:szCs w:val="28"/>
        </w:rPr>
      </w:pPr>
      <w:r>
        <w:rPr>
          <w:sz w:val="28"/>
          <w:szCs w:val="28"/>
        </w:rPr>
        <w:t>стр.</w:t>
      </w:r>
    </w:p>
    <w:p w:rsidR="00D32A43" w:rsidRDefault="00D32A43" w:rsidP="00D32A43">
      <w:pPr>
        <w:pStyle w:val="Default"/>
        <w:rPr>
          <w:b/>
          <w:color w:val="auto"/>
          <w:sz w:val="28"/>
          <w:szCs w:val="28"/>
        </w:rPr>
      </w:pPr>
    </w:p>
    <w:tbl>
      <w:tblPr>
        <w:tblW w:w="10350" w:type="dxa"/>
        <w:tblInd w:w="-920" w:type="dxa"/>
        <w:tblLayout w:type="fixed"/>
        <w:tblLook w:val="04A0"/>
      </w:tblPr>
      <w:tblGrid>
        <w:gridCol w:w="9499"/>
        <w:gridCol w:w="851"/>
      </w:tblGrid>
      <w:tr w:rsidR="00D32A43" w:rsidTr="00D32A43">
        <w:trPr>
          <w:trHeight w:val="729"/>
        </w:trPr>
        <w:tc>
          <w:tcPr>
            <w:tcW w:w="9498" w:type="dxa"/>
            <w:hideMark/>
          </w:tcPr>
          <w:p w:rsidR="00D32A43" w:rsidRDefault="00D32A43" w:rsidP="00B61AF4">
            <w:pPr>
              <w:pStyle w:val="Default"/>
              <w:spacing w:line="276" w:lineRule="auto"/>
              <w:ind w:left="353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1. ПАСПОРТ ПРОГРАММЫ ПРОФЕССИОНАЛЬНОГО МОДУЛЯ </w:t>
            </w:r>
          </w:p>
        </w:tc>
        <w:tc>
          <w:tcPr>
            <w:tcW w:w="851" w:type="dxa"/>
            <w:hideMark/>
          </w:tcPr>
          <w:p w:rsidR="00D32A43" w:rsidRDefault="00D32A43">
            <w:pPr>
              <w:pStyle w:val="Default"/>
              <w:spacing w:line="276" w:lineRule="auto"/>
              <w:ind w:right="317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5</w:t>
            </w:r>
          </w:p>
        </w:tc>
      </w:tr>
      <w:tr w:rsidR="00D32A43" w:rsidTr="00D32A43">
        <w:trPr>
          <w:trHeight w:val="128"/>
        </w:trPr>
        <w:tc>
          <w:tcPr>
            <w:tcW w:w="9498" w:type="dxa"/>
            <w:hideMark/>
          </w:tcPr>
          <w:p w:rsidR="00D32A43" w:rsidRDefault="00D32A43" w:rsidP="00B61AF4">
            <w:pPr>
              <w:pStyle w:val="Default"/>
              <w:spacing w:line="276" w:lineRule="auto"/>
              <w:ind w:left="353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2. РЕЗУЛЬТАТЫ ОСВОЕНИЯ ПРОФЕССИОНАЛЬНОГО МОДУЛЯ </w:t>
            </w:r>
          </w:p>
        </w:tc>
        <w:tc>
          <w:tcPr>
            <w:tcW w:w="851" w:type="dxa"/>
            <w:hideMark/>
          </w:tcPr>
          <w:p w:rsidR="00D32A43" w:rsidRDefault="00D32A43">
            <w:pPr>
              <w:pStyle w:val="Default"/>
              <w:spacing w:line="276" w:lineRule="auto"/>
              <w:ind w:right="317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7</w:t>
            </w:r>
          </w:p>
        </w:tc>
      </w:tr>
      <w:tr w:rsidR="00D32A43" w:rsidTr="00D32A43">
        <w:trPr>
          <w:trHeight w:val="128"/>
        </w:trPr>
        <w:tc>
          <w:tcPr>
            <w:tcW w:w="9498" w:type="dxa"/>
          </w:tcPr>
          <w:p w:rsidR="00D32A43" w:rsidRDefault="00D32A43" w:rsidP="00B61AF4">
            <w:pPr>
              <w:pStyle w:val="Default"/>
              <w:spacing w:line="276" w:lineRule="auto"/>
              <w:ind w:left="353"/>
              <w:rPr>
                <w:b/>
                <w:bCs/>
                <w:sz w:val="28"/>
                <w:szCs w:val="28"/>
                <w:lang w:eastAsia="en-US"/>
              </w:rPr>
            </w:pPr>
          </w:p>
          <w:p w:rsidR="00D32A43" w:rsidRDefault="00D32A43" w:rsidP="00B61AF4">
            <w:pPr>
              <w:pStyle w:val="Default"/>
              <w:spacing w:line="276" w:lineRule="auto"/>
              <w:ind w:left="353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</w:tcPr>
          <w:p w:rsidR="00D32A43" w:rsidRDefault="00D32A43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D32A43" w:rsidTr="00D32A43">
        <w:trPr>
          <w:trHeight w:val="245"/>
        </w:trPr>
        <w:tc>
          <w:tcPr>
            <w:tcW w:w="9498" w:type="dxa"/>
            <w:hideMark/>
          </w:tcPr>
          <w:p w:rsidR="00D32A43" w:rsidRDefault="00D32A43" w:rsidP="00B61AF4">
            <w:pPr>
              <w:pStyle w:val="Default"/>
              <w:spacing w:line="276" w:lineRule="auto"/>
              <w:ind w:left="353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3. СТРУКТУРА И СОДЕРЖАНИЕ ПРОФЕССИОНАЛЬНОГО М</w:t>
            </w:r>
            <w:r>
              <w:rPr>
                <w:b/>
                <w:bCs/>
                <w:sz w:val="28"/>
                <w:szCs w:val="28"/>
                <w:lang w:eastAsia="en-US"/>
              </w:rPr>
              <w:t>О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ДУЛЯ </w:t>
            </w:r>
          </w:p>
        </w:tc>
        <w:tc>
          <w:tcPr>
            <w:tcW w:w="851" w:type="dxa"/>
            <w:hideMark/>
          </w:tcPr>
          <w:p w:rsidR="00D32A43" w:rsidRDefault="00D32A43">
            <w:pPr>
              <w:pStyle w:val="Default"/>
              <w:spacing w:line="276" w:lineRule="auto"/>
              <w:ind w:right="317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9</w:t>
            </w:r>
          </w:p>
        </w:tc>
      </w:tr>
      <w:tr w:rsidR="00D32A43" w:rsidTr="00D32A43">
        <w:trPr>
          <w:trHeight w:val="245"/>
        </w:trPr>
        <w:tc>
          <w:tcPr>
            <w:tcW w:w="9498" w:type="dxa"/>
          </w:tcPr>
          <w:p w:rsidR="00D32A43" w:rsidRDefault="00D32A43" w:rsidP="00B61AF4">
            <w:pPr>
              <w:pStyle w:val="Default"/>
              <w:spacing w:line="276" w:lineRule="auto"/>
              <w:ind w:left="353"/>
              <w:rPr>
                <w:b/>
                <w:bCs/>
                <w:sz w:val="28"/>
                <w:szCs w:val="28"/>
                <w:lang w:eastAsia="en-US"/>
              </w:rPr>
            </w:pPr>
          </w:p>
          <w:p w:rsidR="00D32A43" w:rsidRDefault="00D32A43" w:rsidP="00B61AF4">
            <w:pPr>
              <w:pStyle w:val="Default"/>
              <w:spacing w:line="276" w:lineRule="auto"/>
              <w:ind w:left="353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</w:tcPr>
          <w:p w:rsidR="00D32A43" w:rsidRDefault="00D32A43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D32A43" w:rsidTr="00D32A43">
        <w:trPr>
          <w:trHeight w:val="126"/>
        </w:trPr>
        <w:tc>
          <w:tcPr>
            <w:tcW w:w="9498" w:type="dxa"/>
            <w:hideMark/>
          </w:tcPr>
          <w:p w:rsidR="00D32A43" w:rsidRDefault="00D32A43" w:rsidP="00B61AF4">
            <w:pPr>
              <w:pStyle w:val="Default"/>
              <w:spacing w:line="276" w:lineRule="auto"/>
              <w:ind w:left="353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4. УСЛОВИЯ РЕАЛИЗАЦИИ ПРОФЕССИОНАЛЬНОГО МОДУЛЯ </w:t>
            </w:r>
          </w:p>
        </w:tc>
        <w:tc>
          <w:tcPr>
            <w:tcW w:w="851" w:type="dxa"/>
            <w:hideMark/>
          </w:tcPr>
          <w:p w:rsidR="00D32A43" w:rsidRDefault="00D32A43">
            <w:pPr>
              <w:pStyle w:val="Default"/>
              <w:spacing w:line="276" w:lineRule="auto"/>
              <w:ind w:right="317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15</w:t>
            </w:r>
          </w:p>
        </w:tc>
      </w:tr>
      <w:tr w:rsidR="00D32A43" w:rsidTr="00D32A43">
        <w:trPr>
          <w:trHeight w:val="126"/>
        </w:trPr>
        <w:tc>
          <w:tcPr>
            <w:tcW w:w="9498" w:type="dxa"/>
          </w:tcPr>
          <w:p w:rsidR="00D32A43" w:rsidRDefault="00D32A43" w:rsidP="00B61AF4">
            <w:pPr>
              <w:pStyle w:val="Default"/>
              <w:spacing w:line="276" w:lineRule="auto"/>
              <w:ind w:left="353"/>
              <w:rPr>
                <w:b/>
                <w:bCs/>
                <w:sz w:val="28"/>
                <w:szCs w:val="28"/>
                <w:lang w:eastAsia="en-US"/>
              </w:rPr>
            </w:pPr>
          </w:p>
          <w:p w:rsidR="00D32A43" w:rsidRDefault="00D32A43" w:rsidP="00B61AF4">
            <w:pPr>
              <w:pStyle w:val="Default"/>
              <w:spacing w:line="276" w:lineRule="auto"/>
              <w:ind w:left="353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</w:tcPr>
          <w:p w:rsidR="00D32A43" w:rsidRDefault="00D32A43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D32A43" w:rsidTr="00D32A43">
        <w:trPr>
          <w:trHeight w:val="518"/>
        </w:trPr>
        <w:tc>
          <w:tcPr>
            <w:tcW w:w="9498" w:type="dxa"/>
            <w:hideMark/>
          </w:tcPr>
          <w:p w:rsidR="00D32A43" w:rsidRDefault="00D32A43" w:rsidP="00B61AF4">
            <w:pPr>
              <w:pStyle w:val="Default"/>
              <w:spacing w:line="276" w:lineRule="auto"/>
              <w:ind w:left="353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5. КОНТРОЛЬ И ОЦЕНКА РЕЗУЛЬТАТОВ ОСВОЕНИЯ ПРОФЕ</w:t>
            </w:r>
            <w:r>
              <w:rPr>
                <w:b/>
                <w:bCs/>
                <w:sz w:val="28"/>
                <w:szCs w:val="28"/>
                <w:lang w:eastAsia="en-US"/>
              </w:rPr>
              <w:t>С</w:t>
            </w:r>
            <w:r>
              <w:rPr>
                <w:b/>
                <w:bCs/>
                <w:sz w:val="28"/>
                <w:szCs w:val="28"/>
                <w:lang w:eastAsia="en-US"/>
              </w:rPr>
              <w:t>СИОНАЛЬНОГО МОДУЛЯ (ВИДА ПРОФЕССИОНАЛЬНОЙ ДЕ</w:t>
            </w:r>
            <w:r>
              <w:rPr>
                <w:b/>
                <w:bCs/>
                <w:sz w:val="28"/>
                <w:szCs w:val="28"/>
                <w:lang w:eastAsia="en-US"/>
              </w:rPr>
              <w:t>Я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ТЕЛЬНОСТИ) </w:t>
            </w:r>
          </w:p>
        </w:tc>
        <w:tc>
          <w:tcPr>
            <w:tcW w:w="851" w:type="dxa"/>
            <w:hideMark/>
          </w:tcPr>
          <w:p w:rsidR="00D32A43" w:rsidRDefault="00D32A43">
            <w:pPr>
              <w:pStyle w:val="Default"/>
              <w:spacing w:line="276" w:lineRule="auto"/>
              <w:ind w:right="317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</w:t>
            </w:r>
          </w:p>
        </w:tc>
      </w:tr>
    </w:tbl>
    <w:p w:rsidR="00D32A43" w:rsidRDefault="00D32A43" w:rsidP="00D32A43">
      <w:pPr>
        <w:pStyle w:val="Default"/>
        <w:rPr>
          <w:b/>
          <w:color w:val="auto"/>
          <w:sz w:val="28"/>
          <w:szCs w:val="28"/>
        </w:rPr>
      </w:pPr>
    </w:p>
    <w:p w:rsidR="00D32A43" w:rsidRDefault="00D32A43" w:rsidP="00D32A43">
      <w:pPr>
        <w:pStyle w:val="Default"/>
        <w:rPr>
          <w:color w:val="auto"/>
          <w:sz w:val="28"/>
          <w:szCs w:val="28"/>
        </w:rPr>
      </w:pPr>
    </w:p>
    <w:p w:rsidR="00D32A43" w:rsidRDefault="00D32A43" w:rsidP="00D32A43">
      <w:pPr>
        <w:pStyle w:val="Default"/>
        <w:rPr>
          <w:color w:val="auto"/>
          <w:sz w:val="28"/>
          <w:szCs w:val="28"/>
        </w:rPr>
      </w:pPr>
    </w:p>
    <w:p w:rsidR="00D32A43" w:rsidRDefault="00D32A43" w:rsidP="00B61AF4">
      <w:pPr>
        <w:spacing w:after="200" w:line="276" w:lineRule="auto"/>
        <w:ind w:left="-567" w:firstLine="567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32A43" w:rsidRDefault="00D32A43" w:rsidP="00B61AF4">
      <w:pPr>
        <w:pStyle w:val="Default"/>
        <w:spacing w:after="120" w:line="276" w:lineRule="auto"/>
        <w:ind w:left="-284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>1. ПАСПОРТ ПРОГРАММЫ ПРОФЕССИОНАЛЬНОГО МОДУЛЯ</w:t>
      </w:r>
    </w:p>
    <w:p w:rsidR="00D32A43" w:rsidRDefault="00D32A43" w:rsidP="00B61AF4">
      <w:pPr>
        <w:pStyle w:val="Default"/>
        <w:spacing w:after="120" w:line="276" w:lineRule="auto"/>
        <w:ind w:left="-284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Изготовление челюстно-лицевых аппаратов</w:t>
      </w:r>
    </w:p>
    <w:p w:rsidR="00D32A43" w:rsidRDefault="00D32A43" w:rsidP="00B61AF4">
      <w:pPr>
        <w:pStyle w:val="Default"/>
        <w:ind w:left="-284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1.1. Область применения программы </w:t>
      </w:r>
    </w:p>
    <w:p w:rsidR="00D32A43" w:rsidRDefault="00D32A43" w:rsidP="00B61AF4">
      <w:pPr>
        <w:pStyle w:val="Default"/>
        <w:ind w:left="-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Программа профессионального модуля Изготовление челюстно-лицевых апп</w:t>
      </w:r>
      <w:r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 xml:space="preserve">ратов является частью </w:t>
      </w:r>
      <w:r>
        <w:rPr>
          <w:sz w:val="28"/>
          <w:szCs w:val="28"/>
        </w:rPr>
        <w:t xml:space="preserve">программы подготовки специалистов среднего звена </w:t>
      </w:r>
      <w:r>
        <w:rPr>
          <w:color w:val="auto"/>
          <w:sz w:val="28"/>
          <w:szCs w:val="28"/>
        </w:rPr>
        <w:t>в соответствии с ФГОС по специальности СПО 31.02.05 Стоматология ортопед</w:t>
      </w:r>
      <w:r>
        <w:rPr>
          <w:color w:val="auto"/>
          <w:sz w:val="28"/>
          <w:szCs w:val="28"/>
        </w:rPr>
        <w:t>и</w:t>
      </w:r>
      <w:r>
        <w:rPr>
          <w:color w:val="auto"/>
          <w:sz w:val="28"/>
          <w:szCs w:val="28"/>
        </w:rPr>
        <w:t>ческая в части освоения основного вида профессиональной деятельности: изг</w:t>
      </w:r>
      <w:r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 xml:space="preserve">товление челюстно-лицевых аппаратов и соответствующих профессиональных компетенций: </w:t>
      </w:r>
    </w:p>
    <w:p w:rsidR="00D32A43" w:rsidRDefault="00D32A43" w:rsidP="00B61AF4">
      <w:pPr>
        <w:pStyle w:val="Default"/>
        <w:numPr>
          <w:ilvl w:val="0"/>
          <w:numId w:val="43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ПК 5.1. Изготавливать основные виды челюстно-лицевых аппаратов при дефектах челюстно-лицевой области. </w:t>
      </w:r>
    </w:p>
    <w:p w:rsidR="00D32A43" w:rsidRDefault="00D32A43" w:rsidP="00B61AF4">
      <w:pPr>
        <w:pStyle w:val="Default"/>
        <w:numPr>
          <w:ilvl w:val="0"/>
          <w:numId w:val="43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ПК 5.2. Изготавливать лечебно-профилактические челюстно-лицевые апп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раты (шины).</w:t>
      </w:r>
    </w:p>
    <w:p w:rsidR="00D32A43" w:rsidRDefault="00D32A43" w:rsidP="00B61AF4">
      <w:pPr>
        <w:pStyle w:val="Default"/>
        <w:ind w:left="-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Программа профессионального модуля может быть использована в полном объеме при профессиональной переподготовке по специальности «Стоматол</w:t>
      </w:r>
      <w:r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гия ортопедическая» и в частичном объеме при повышении квалификации специалистов со средним медицинским и фармацевтическим образованием по специальностям: «Стоматология ортопедическая», «Стоматология» и «Стом</w:t>
      </w:r>
      <w:r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>тология профилактическая»,приказ Министерства здравоохранения и социал</w:t>
      </w:r>
      <w:r>
        <w:rPr>
          <w:color w:val="auto"/>
          <w:sz w:val="28"/>
          <w:szCs w:val="28"/>
        </w:rPr>
        <w:t>ь</w:t>
      </w:r>
      <w:r>
        <w:rPr>
          <w:color w:val="auto"/>
          <w:sz w:val="28"/>
          <w:szCs w:val="28"/>
        </w:rPr>
        <w:t>ного развития РФ от 16.04.08 г. №176н «О номенклатуре специальностей сп</w:t>
      </w:r>
      <w:r>
        <w:rPr>
          <w:color w:val="auto"/>
          <w:sz w:val="28"/>
          <w:szCs w:val="28"/>
        </w:rPr>
        <w:t>е</w:t>
      </w:r>
      <w:r>
        <w:rPr>
          <w:color w:val="auto"/>
          <w:sz w:val="28"/>
          <w:szCs w:val="28"/>
        </w:rPr>
        <w:t>циалистов со средним  медицинским и фармацевтическим образованием в сф</w:t>
      </w:r>
      <w:r>
        <w:rPr>
          <w:color w:val="auto"/>
          <w:sz w:val="28"/>
          <w:szCs w:val="28"/>
        </w:rPr>
        <w:t>е</w:t>
      </w:r>
      <w:r>
        <w:rPr>
          <w:color w:val="auto"/>
          <w:sz w:val="28"/>
          <w:szCs w:val="28"/>
        </w:rPr>
        <w:t>ре здравоохранения РФ» (в редакции приказа Министерства здравоохранения и социального развития РФ от 30.03.10 г №199н).</w:t>
      </w:r>
    </w:p>
    <w:p w:rsidR="00D32A43" w:rsidRDefault="00D32A43" w:rsidP="00B61AF4">
      <w:pPr>
        <w:pStyle w:val="Default"/>
        <w:ind w:left="-284"/>
        <w:rPr>
          <w:sz w:val="28"/>
          <w:szCs w:val="28"/>
        </w:rPr>
      </w:pPr>
    </w:p>
    <w:p w:rsidR="00D32A43" w:rsidRDefault="00D32A43" w:rsidP="00B61AF4">
      <w:pPr>
        <w:pStyle w:val="Default"/>
        <w:ind w:left="-28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1.2. Цели и задачи профессионального модуля – требования к результатам освоения профессионального модуля </w:t>
      </w:r>
    </w:p>
    <w:p w:rsidR="00D32A43" w:rsidRDefault="00D32A43" w:rsidP="00B61AF4">
      <w:pPr>
        <w:pStyle w:val="Default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С целью овладения указанным видом профессиональной деятельности и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ветствующими профессиональными компетенциями обучающийся в ходе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воения профессионального модуля должен</w:t>
      </w:r>
    </w:p>
    <w:p w:rsidR="00D32A43" w:rsidRDefault="00D32A43" w:rsidP="00B61AF4">
      <w:pPr>
        <w:pStyle w:val="Default"/>
        <w:ind w:left="-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иметь практический опыт:</w:t>
      </w:r>
    </w:p>
    <w:p w:rsidR="00D32A43" w:rsidRDefault="00D32A43" w:rsidP="00B61AF4">
      <w:pPr>
        <w:pStyle w:val="Default"/>
        <w:numPr>
          <w:ilvl w:val="0"/>
          <w:numId w:val="44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изготовления основных видов репонирующих, фиксирующих и замещающих челюстно-лицевых аппаратов при дефектах челюстно-лицевой области</w:t>
      </w:r>
    </w:p>
    <w:p w:rsidR="00D32A43" w:rsidRDefault="00D32A43" w:rsidP="00B61AF4">
      <w:pPr>
        <w:pStyle w:val="Default"/>
        <w:numPr>
          <w:ilvl w:val="0"/>
          <w:numId w:val="45"/>
        </w:numPr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>изготовления ортопедических средств зашиты, лечебно-профилактических челюстно-лицевых аппаратов (шин)</w:t>
      </w:r>
    </w:p>
    <w:p w:rsidR="00D32A43" w:rsidRDefault="00D32A43" w:rsidP="00B61AF4">
      <w:pPr>
        <w:pStyle w:val="Default"/>
        <w:ind w:left="-284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уметь: </w:t>
      </w:r>
    </w:p>
    <w:p w:rsidR="00D32A43" w:rsidRDefault="00D32A43" w:rsidP="00B61AF4">
      <w:pPr>
        <w:pStyle w:val="Default"/>
        <w:numPr>
          <w:ilvl w:val="0"/>
          <w:numId w:val="46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изготовить основные виды челюстно-лицевых аппаратов; </w:t>
      </w:r>
    </w:p>
    <w:p w:rsidR="00D32A43" w:rsidRDefault="00D32A43" w:rsidP="00B61AF4">
      <w:pPr>
        <w:pStyle w:val="Default"/>
        <w:numPr>
          <w:ilvl w:val="0"/>
          <w:numId w:val="46"/>
        </w:numPr>
        <w:ind w:left="-284" w:right="-144" w:firstLine="0"/>
        <w:rPr>
          <w:sz w:val="28"/>
          <w:szCs w:val="28"/>
        </w:rPr>
      </w:pPr>
      <w:r>
        <w:rPr>
          <w:sz w:val="28"/>
          <w:szCs w:val="28"/>
        </w:rPr>
        <w:t>изготавливать лечебно-профилактические челюстно-лицевые аппараты (ш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ны)</w:t>
      </w:r>
    </w:p>
    <w:p w:rsidR="00D32A43" w:rsidRDefault="00D32A43" w:rsidP="00B61AF4">
      <w:pPr>
        <w:pStyle w:val="Default"/>
        <w:ind w:left="-284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знать: </w:t>
      </w:r>
    </w:p>
    <w:p w:rsidR="00D32A43" w:rsidRDefault="00D32A43" w:rsidP="00B61AF4">
      <w:pPr>
        <w:pStyle w:val="Default"/>
        <w:numPr>
          <w:ilvl w:val="0"/>
          <w:numId w:val="46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цели и задачи челюстно-лицевой ортопедии; </w:t>
      </w:r>
    </w:p>
    <w:p w:rsidR="00D32A43" w:rsidRDefault="00D32A43" w:rsidP="00B61AF4">
      <w:pPr>
        <w:pStyle w:val="Default"/>
        <w:numPr>
          <w:ilvl w:val="0"/>
          <w:numId w:val="46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историю развития челюстно-лицевой ортопедии; </w:t>
      </w:r>
    </w:p>
    <w:p w:rsidR="00D32A43" w:rsidRDefault="00D32A43" w:rsidP="00B61AF4">
      <w:pPr>
        <w:pStyle w:val="Default"/>
        <w:numPr>
          <w:ilvl w:val="0"/>
          <w:numId w:val="46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связь челюстно-лицевой ортопедии с другими науками и дисциплинами; </w:t>
      </w:r>
    </w:p>
    <w:p w:rsidR="00D32A43" w:rsidRDefault="00D32A43" w:rsidP="00B61AF4">
      <w:pPr>
        <w:pStyle w:val="Default"/>
        <w:numPr>
          <w:ilvl w:val="0"/>
          <w:numId w:val="46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классификацию челюстно-лицевых аппаратов; </w:t>
      </w:r>
    </w:p>
    <w:p w:rsidR="00D32A43" w:rsidRDefault="00D32A43" w:rsidP="00B61AF4">
      <w:pPr>
        <w:pStyle w:val="Default"/>
        <w:numPr>
          <w:ilvl w:val="0"/>
          <w:numId w:val="46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определение травмы, повреждения, их классификацию; </w:t>
      </w:r>
    </w:p>
    <w:p w:rsidR="00D32A43" w:rsidRDefault="00D32A43" w:rsidP="00B61AF4">
      <w:pPr>
        <w:pStyle w:val="Default"/>
        <w:numPr>
          <w:ilvl w:val="0"/>
          <w:numId w:val="46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огнестрельные повреждения челюстно-лицевой области, их особенности; </w:t>
      </w:r>
    </w:p>
    <w:p w:rsidR="00D32A43" w:rsidRDefault="00D32A43" w:rsidP="00B61AF4">
      <w:pPr>
        <w:pStyle w:val="Default"/>
        <w:numPr>
          <w:ilvl w:val="0"/>
          <w:numId w:val="46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ортопедическую помощь на этапах медицинской эвакуации; </w:t>
      </w:r>
    </w:p>
    <w:p w:rsidR="00D32A43" w:rsidRDefault="00D32A43" w:rsidP="00B61AF4">
      <w:pPr>
        <w:pStyle w:val="Default"/>
        <w:numPr>
          <w:ilvl w:val="0"/>
          <w:numId w:val="46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неогнестрельные переломы челюстей, их классификации и механизм </w:t>
      </w:r>
    </w:p>
    <w:p w:rsidR="00D32A43" w:rsidRDefault="00D32A43" w:rsidP="00B61AF4">
      <w:pPr>
        <w:pStyle w:val="Default"/>
        <w:numPr>
          <w:ilvl w:val="0"/>
          <w:numId w:val="46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смещения отломков; </w:t>
      </w:r>
    </w:p>
    <w:p w:rsidR="00D32A43" w:rsidRDefault="00D32A43" w:rsidP="00B61AF4">
      <w:pPr>
        <w:pStyle w:val="Default"/>
        <w:numPr>
          <w:ilvl w:val="0"/>
          <w:numId w:val="46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особенностей ухода и питания челюстно-лицевых больных; </w:t>
      </w:r>
    </w:p>
    <w:p w:rsidR="00D32A43" w:rsidRDefault="00D32A43" w:rsidP="00B61AF4">
      <w:pPr>
        <w:pStyle w:val="Default"/>
        <w:numPr>
          <w:ilvl w:val="0"/>
          <w:numId w:val="46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методы борьбы с осложнениями на этапах медицинской эвакуации; </w:t>
      </w:r>
    </w:p>
    <w:p w:rsidR="00D32A43" w:rsidRDefault="00D32A43" w:rsidP="00B61AF4">
      <w:pPr>
        <w:pStyle w:val="Default"/>
        <w:numPr>
          <w:ilvl w:val="0"/>
          <w:numId w:val="46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принципы лечения переломов челюстей; </w:t>
      </w:r>
    </w:p>
    <w:p w:rsidR="00D32A43" w:rsidRDefault="00D32A43" w:rsidP="00B61AF4">
      <w:pPr>
        <w:pStyle w:val="Default"/>
        <w:numPr>
          <w:ilvl w:val="0"/>
          <w:numId w:val="46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особенности изготовления шины (каппы)</w:t>
      </w:r>
    </w:p>
    <w:p w:rsidR="00D32A43" w:rsidRDefault="00D32A43" w:rsidP="00B61AF4">
      <w:pPr>
        <w:pStyle w:val="Default"/>
        <w:ind w:left="-567" w:firstLine="567"/>
        <w:rPr>
          <w:b/>
          <w:bCs/>
          <w:sz w:val="28"/>
          <w:szCs w:val="28"/>
        </w:rPr>
      </w:pPr>
    </w:p>
    <w:p w:rsidR="00D32A43" w:rsidRDefault="00D32A43" w:rsidP="00B61AF4">
      <w:pPr>
        <w:pStyle w:val="Default"/>
        <w:ind w:left="142" w:right="-143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1.3. Количество часов на освоение программы профессионального модуля: </w:t>
      </w:r>
    </w:p>
    <w:p w:rsidR="00D32A43" w:rsidRDefault="00D32A43" w:rsidP="00B61AF4">
      <w:pPr>
        <w:pStyle w:val="Default"/>
        <w:ind w:left="142" w:hanging="426"/>
        <w:rPr>
          <w:sz w:val="28"/>
          <w:szCs w:val="28"/>
        </w:rPr>
      </w:pPr>
      <w:r>
        <w:rPr>
          <w:sz w:val="28"/>
          <w:szCs w:val="28"/>
        </w:rPr>
        <w:t xml:space="preserve">всего – </w:t>
      </w:r>
      <w:r>
        <w:rPr>
          <w:color w:val="auto"/>
          <w:sz w:val="28"/>
          <w:szCs w:val="28"/>
        </w:rPr>
        <w:t xml:space="preserve">156 </w:t>
      </w:r>
      <w:r>
        <w:rPr>
          <w:sz w:val="28"/>
          <w:szCs w:val="28"/>
        </w:rPr>
        <w:t xml:space="preserve">часов, в том числе: </w:t>
      </w:r>
    </w:p>
    <w:p w:rsidR="00D32A43" w:rsidRDefault="00D32A43" w:rsidP="00B61AF4">
      <w:pPr>
        <w:pStyle w:val="Default"/>
        <w:ind w:left="142" w:hanging="426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обучающегося – 138 часов, включая: </w:t>
      </w:r>
    </w:p>
    <w:p w:rsidR="00D32A43" w:rsidRDefault="00D32A43" w:rsidP="00B61AF4">
      <w:pPr>
        <w:pStyle w:val="Default"/>
        <w:ind w:left="142" w:hanging="426"/>
        <w:rPr>
          <w:sz w:val="28"/>
          <w:szCs w:val="28"/>
        </w:rPr>
      </w:pPr>
      <w:r>
        <w:rPr>
          <w:sz w:val="28"/>
          <w:szCs w:val="28"/>
        </w:rPr>
        <w:t>обязательной аудиторной учебной нагрузки обучающегося – 92 часа,</w:t>
      </w:r>
    </w:p>
    <w:p w:rsidR="00D32A43" w:rsidRDefault="00D32A43" w:rsidP="00B61AF4">
      <w:pPr>
        <w:pStyle w:val="Default"/>
        <w:ind w:left="142" w:hanging="426"/>
        <w:rPr>
          <w:sz w:val="28"/>
          <w:szCs w:val="28"/>
        </w:rPr>
      </w:pPr>
      <w:r>
        <w:rPr>
          <w:sz w:val="28"/>
          <w:szCs w:val="28"/>
        </w:rPr>
        <w:t>самостоятельной работы обучающегося – 46 часов,</w:t>
      </w:r>
    </w:p>
    <w:p w:rsidR="00D32A43" w:rsidRDefault="00D32A43" w:rsidP="00B61AF4">
      <w:pPr>
        <w:pStyle w:val="Default"/>
        <w:ind w:left="142" w:hanging="426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учебной практики – 18 часов</w:t>
      </w:r>
    </w:p>
    <w:p w:rsidR="00B97107" w:rsidRPr="00AB1F0A" w:rsidRDefault="00B97107" w:rsidP="00B97107">
      <w:pPr>
        <w:pStyle w:val="Default"/>
        <w:jc w:val="both"/>
        <w:rPr>
          <w:color w:val="auto"/>
          <w:sz w:val="28"/>
          <w:szCs w:val="28"/>
        </w:rPr>
      </w:pPr>
    </w:p>
    <w:p w:rsidR="00B97107" w:rsidRPr="00AB1F0A" w:rsidRDefault="00B97107" w:rsidP="00B97107">
      <w:pPr>
        <w:rPr>
          <w:sz w:val="28"/>
          <w:szCs w:val="28"/>
        </w:rPr>
      </w:pPr>
    </w:p>
    <w:p w:rsidR="00E035D4" w:rsidRDefault="00E035D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67CB3" w:rsidRDefault="00B97107" w:rsidP="00B97107">
      <w:pPr>
        <w:pStyle w:val="Default"/>
        <w:rPr>
          <w:b/>
          <w:bCs/>
          <w:sz w:val="28"/>
          <w:szCs w:val="28"/>
        </w:rPr>
      </w:pPr>
      <w:r w:rsidRPr="00AB1F0A">
        <w:rPr>
          <w:b/>
          <w:bCs/>
          <w:sz w:val="28"/>
          <w:szCs w:val="28"/>
        </w:rPr>
        <w:lastRenderedPageBreak/>
        <w:t>2. РЕЗУЛЬТАТЫ ОСВОЕНИЯ ПРОФЕССИОНАЛЬНОГО МОДУЛЯ</w:t>
      </w:r>
    </w:p>
    <w:p w:rsidR="0069186B" w:rsidRPr="00467CB3" w:rsidRDefault="0069186B" w:rsidP="00B97107">
      <w:pPr>
        <w:pStyle w:val="Default"/>
        <w:rPr>
          <w:b/>
          <w:bCs/>
          <w:sz w:val="28"/>
          <w:szCs w:val="28"/>
        </w:rPr>
      </w:pPr>
    </w:p>
    <w:p w:rsidR="00B97107" w:rsidRDefault="00B97107" w:rsidP="00B61AF4">
      <w:pPr>
        <w:pStyle w:val="Default"/>
        <w:ind w:left="-426" w:firstLine="708"/>
        <w:jc w:val="both"/>
        <w:rPr>
          <w:sz w:val="28"/>
          <w:szCs w:val="28"/>
        </w:rPr>
      </w:pPr>
      <w:r w:rsidRPr="00AB1F0A">
        <w:rPr>
          <w:sz w:val="28"/>
          <w:szCs w:val="28"/>
        </w:rPr>
        <w:t>Результатом освоения профессионального модуля является овладение об</w:t>
      </w:r>
      <w:r w:rsidRPr="00AB1F0A">
        <w:rPr>
          <w:sz w:val="28"/>
          <w:szCs w:val="28"/>
        </w:rPr>
        <w:t>у</w:t>
      </w:r>
      <w:r w:rsidRPr="00AB1F0A">
        <w:rPr>
          <w:sz w:val="28"/>
          <w:szCs w:val="28"/>
        </w:rPr>
        <w:t xml:space="preserve">чающимися видом профессиональной деятельности </w:t>
      </w:r>
      <w:r w:rsidR="009E0639">
        <w:rPr>
          <w:sz w:val="28"/>
          <w:szCs w:val="28"/>
        </w:rPr>
        <w:t>И</w:t>
      </w:r>
      <w:r w:rsidRPr="00AB1F0A">
        <w:rPr>
          <w:sz w:val="28"/>
          <w:szCs w:val="28"/>
        </w:rPr>
        <w:t>зготовление челюстно-лицевых аппаратов, в том числе профессиональными (ПК) и общими (ОК) компетенциями:</w:t>
      </w:r>
    </w:p>
    <w:p w:rsidR="00662210" w:rsidRPr="00AB1F0A" w:rsidRDefault="00662210" w:rsidP="0069186B">
      <w:pPr>
        <w:pStyle w:val="Default"/>
        <w:ind w:firstLine="708"/>
        <w:jc w:val="both"/>
        <w:rPr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7"/>
        <w:gridCol w:w="8612"/>
      </w:tblGrid>
      <w:tr w:rsidR="00B97107" w:rsidRPr="00AB1F0A" w:rsidTr="00B61AF4">
        <w:trPr>
          <w:trHeight w:val="714"/>
        </w:trPr>
        <w:tc>
          <w:tcPr>
            <w:tcW w:w="1277" w:type="dxa"/>
            <w:vAlign w:val="center"/>
          </w:tcPr>
          <w:p w:rsidR="00B97107" w:rsidRPr="00AB1F0A" w:rsidRDefault="00B97107" w:rsidP="00B61AF4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8612" w:type="dxa"/>
            <w:vAlign w:val="center"/>
          </w:tcPr>
          <w:p w:rsidR="00B97107" w:rsidRPr="00AB1F0A" w:rsidRDefault="00B97107" w:rsidP="00B61AF4">
            <w:pPr>
              <w:pStyle w:val="Default"/>
              <w:ind w:left="96" w:right="141"/>
              <w:jc w:val="center"/>
              <w:rPr>
                <w:sz w:val="28"/>
                <w:szCs w:val="28"/>
              </w:rPr>
            </w:pPr>
            <w:r w:rsidRPr="00AB1F0A">
              <w:rPr>
                <w:b/>
                <w:bCs/>
                <w:sz w:val="28"/>
                <w:szCs w:val="28"/>
              </w:rPr>
              <w:t>Наименование результата обучения</w:t>
            </w:r>
          </w:p>
        </w:tc>
      </w:tr>
      <w:tr w:rsidR="00B97107" w:rsidRPr="00AB1F0A" w:rsidTr="00B61AF4">
        <w:tc>
          <w:tcPr>
            <w:tcW w:w="1277" w:type="dxa"/>
          </w:tcPr>
          <w:p w:rsidR="00B97107" w:rsidRPr="00AB1F0A" w:rsidRDefault="00ED125C" w:rsidP="00B61AF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5.1</w:t>
            </w:r>
          </w:p>
        </w:tc>
        <w:tc>
          <w:tcPr>
            <w:tcW w:w="8612" w:type="dxa"/>
          </w:tcPr>
          <w:p w:rsidR="00B97107" w:rsidRPr="00AB1F0A" w:rsidRDefault="00B97107" w:rsidP="00B61AF4">
            <w:pPr>
              <w:pStyle w:val="Default"/>
              <w:ind w:left="96" w:right="141"/>
              <w:jc w:val="both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Изготавливать основные виды челюстно-лицевых аппаратов при дефектах челюстно-лицевой области</w:t>
            </w:r>
          </w:p>
        </w:tc>
      </w:tr>
      <w:tr w:rsidR="00B97107" w:rsidRPr="00AB1F0A" w:rsidTr="00B61AF4">
        <w:tc>
          <w:tcPr>
            <w:tcW w:w="1277" w:type="dxa"/>
          </w:tcPr>
          <w:p w:rsidR="00B97107" w:rsidRPr="00AB1F0A" w:rsidRDefault="00ED125C" w:rsidP="00B61AF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5.2</w:t>
            </w:r>
          </w:p>
        </w:tc>
        <w:tc>
          <w:tcPr>
            <w:tcW w:w="8612" w:type="dxa"/>
          </w:tcPr>
          <w:p w:rsidR="00B97107" w:rsidRPr="00AB1F0A" w:rsidRDefault="00B97107" w:rsidP="00B61AF4">
            <w:pPr>
              <w:pStyle w:val="Default"/>
              <w:ind w:left="96" w:right="141"/>
              <w:jc w:val="both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Изготавливать лечебно-профилактические челюстно-лицевые а</w:t>
            </w:r>
            <w:r w:rsidRPr="00AB1F0A">
              <w:rPr>
                <w:sz w:val="28"/>
                <w:szCs w:val="28"/>
              </w:rPr>
              <w:t>п</w:t>
            </w:r>
            <w:r w:rsidRPr="00AB1F0A">
              <w:rPr>
                <w:sz w:val="28"/>
                <w:szCs w:val="28"/>
              </w:rPr>
              <w:t>параты (шины)</w:t>
            </w:r>
          </w:p>
        </w:tc>
      </w:tr>
      <w:tr w:rsidR="00B97107" w:rsidRPr="00AB1F0A" w:rsidTr="00B61AF4">
        <w:tc>
          <w:tcPr>
            <w:tcW w:w="1277" w:type="dxa"/>
          </w:tcPr>
          <w:p w:rsidR="00B97107" w:rsidRPr="00AB1F0A" w:rsidRDefault="00B97107" w:rsidP="00B61AF4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ОК 1</w:t>
            </w:r>
          </w:p>
        </w:tc>
        <w:tc>
          <w:tcPr>
            <w:tcW w:w="8612" w:type="dxa"/>
          </w:tcPr>
          <w:p w:rsidR="00B97107" w:rsidRPr="00AB1F0A" w:rsidRDefault="00B97107" w:rsidP="00B61AF4">
            <w:pPr>
              <w:pStyle w:val="Default"/>
              <w:ind w:left="96" w:right="141"/>
              <w:jc w:val="both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Понимать сущность и социальную значимость своей будущей пр</w:t>
            </w:r>
            <w:r w:rsidRPr="00AB1F0A">
              <w:rPr>
                <w:sz w:val="28"/>
                <w:szCs w:val="28"/>
              </w:rPr>
              <w:t>о</w:t>
            </w:r>
            <w:r w:rsidRPr="00AB1F0A">
              <w:rPr>
                <w:sz w:val="28"/>
                <w:szCs w:val="28"/>
              </w:rPr>
              <w:t>фессии, про</w:t>
            </w:r>
            <w:r w:rsidR="00ED125C">
              <w:rPr>
                <w:sz w:val="28"/>
                <w:szCs w:val="28"/>
              </w:rPr>
              <w:t>являть к ней устойчивый интерес</w:t>
            </w:r>
          </w:p>
        </w:tc>
      </w:tr>
      <w:tr w:rsidR="00B97107" w:rsidRPr="00AB1F0A" w:rsidTr="00B61AF4">
        <w:tc>
          <w:tcPr>
            <w:tcW w:w="1277" w:type="dxa"/>
          </w:tcPr>
          <w:p w:rsidR="00B97107" w:rsidRPr="00AB1F0A" w:rsidRDefault="00B97107" w:rsidP="00B61AF4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ОК 2</w:t>
            </w:r>
          </w:p>
        </w:tc>
        <w:tc>
          <w:tcPr>
            <w:tcW w:w="8612" w:type="dxa"/>
          </w:tcPr>
          <w:p w:rsidR="00B97107" w:rsidRPr="00AB1F0A" w:rsidRDefault="00B97107" w:rsidP="00B61AF4">
            <w:pPr>
              <w:pStyle w:val="Default"/>
              <w:ind w:left="96" w:right="141"/>
              <w:jc w:val="both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Организовывать собственную деятельность, выбирать типовые м</w:t>
            </w:r>
            <w:r w:rsidRPr="00AB1F0A">
              <w:rPr>
                <w:sz w:val="28"/>
                <w:szCs w:val="28"/>
              </w:rPr>
              <w:t>е</w:t>
            </w:r>
            <w:r w:rsidRPr="00AB1F0A">
              <w:rPr>
                <w:sz w:val="28"/>
                <w:szCs w:val="28"/>
              </w:rPr>
              <w:t>тоды и способы выполнения профессиональных задач, оценивать их эффективность и качество</w:t>
            </w:r>
          </w:p>
        </w:tc>
      </w:tr>
      <w:tr w:rsidR="00B97107" w:rsidRPr="00AB1F0A" w:rsidTr="00B61AF4">
        <w:tc>
          <w:tcPr>
            <w:tcW w:w="1277" w:type="dxa"/>
          </w:tcPr>
          <w:p w:rsidR="00B97107" w:rsidRPr="00AB1F0A" w:rsidRDefault="00B97107" w:rsidP="00B61AF4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ОК 3</w:t>
            </w:r>
          </w:p>
        </w:tc>
        <w:tc>
          <w:tcPr>
            <w:tcW w:w="8612" w:type="dxa"/>
          </w:tcPr>
          <w:p w:rsidR="00B97107" w:rsidRPr="00AB1F0A" w:rsidRDefault="00B97107" w:rsidP="00B61AF4">
            <w:pPr>
              <w:pStyle w:val="Default"/>
              <w:ind w:left="96" w:right="141"/>
              <w:jc w:val="both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Принимать решения в стандартных и нестандартных ситуациях</w:t>
            </w:r>
            <w:r w:rsidR="00ED125C">
              <w:rPr>
                <w:sz w:val="28"/>
                <w:szCs w:val="28"/>
              </w:rPr>
              <w:t xml:space="preserve"> и нести за них ответственность</w:t>
            </w:r>
          </w:p>
        </w:tc>
      </w:tr>
      <w:tr w:rsidR="00B97107" w:rsidRPr="00AB1F0A" w:rsidTr="00B61AF4">
        <w:tc>
          <w:tcPr>
            <w:tcW w:w="1277" w:type="dxa"/>
          </w:tcPr>
          <w:p w:rsidR="00B97107" w:rsidRPr="00AB1F0A" w:rsidRDefault="00B97107" w:rsidP="00B61AF4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ОК 4</w:t>
            </w:r>
          </w:p>
        </w:tc>
        <w:tc>
          <w:tcPr>
            <w:tcW w:w="8612" w:type="dxa"/>
          </w:tcPr>
          <w:p w:rsidR="00B97107" w:rsidRPr="00AB1F0A" w:rsidRDefault="00B97107" w:rsidP="00B61AF4">
            <w:pPr>
              <w:pStyle w:val="Default"/>
              <w:ind w:left="96" w:right="141"/>
              <w:jc w:val="both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</w:t>
            </w:r>
            <w:r w:rsidRPr="00AB1F0A">
              <w:rPr>
                <w:sz w:val="28"/>
                <w:szCs w:val="28"/>
              </w:rPr>
              <w:t>с</w:t>
            </w:r>
            <w:r w:rsidRPr="00AB1F0A">
              <w:rPr>
                <w:sz w:val="28"/>
                <w:szCs w:val="28"/>
              </w:rPr>
              <w:t>сионального и личностного развития</w:t>
            </w:r>
          </w:p>
        </w:tc>
      </w:tr>
      <w:tr w:rsidR="00B97107" w:rsidRPr="00AB1F0A" w:rsidTr="00B61AF4">
        <w:tc>
          <w:tcPr>
            <w:tcW w:w="1277" w:type="dxa"/>
          </w:tcPr>
          <w:p w:rsidR="00B97107" w:rsidRPr="00AB1F0A" w:rsidRDefault="00B97107" w:rsidP="00B61AF4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ОК 5</w:t>
            </w:r>
          </w:p>
        </w:tc>
        <w:tc>
          <w:tcPr>
            <w:tcW w:w="8612" w:type="dxa"/>
          </w:tcPr>
          <w:p w:rsidR="00B97107" w:rsidRPr="00AB1F0A" w:rsidRDefault="00B97107" w:rsidP="00B61AF4">
            <w:pPr>
              <w:pStyle w:val="Default"/>
              <w:ind w:left="96" w:right="141"/>
              <w:jc w:val="both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B97107" w:rsidRPr="00AB1F0A" w:rsidTr="00B61AF4">
        <w:tc>
          <w:tcPr>
            <w:tcW w:w="1277" w:type="dxa"/>
          </w:tcPr>
          <w:p w:rsidR="00B97107" w:rsidRPr="00AB1F0A" w:rsidRDefault="00B97107" w:rsidP="00B61AF4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ОК 6</w:t>
            </w:r>
          </w:p>
        </w:tc>
        <w:tc>
          <w:tcPr>
            <w:tcW w:w="8612" w:type="dxa"/>
          </w:tcPr>
          <w:p w:rsidR="00B97107" w:rsidRPr="00AB1F0A" w:rsidRDefault="00B97107" w:rsidP="00B61AF4">
            <w:pPr>
              <w:pStyle w:val="Default"/>
              <w:ind w:left="96" w:right="141"/>
              <w:jc w:val="both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Работать в коллективе и команде, эффективно общаться с коллег</w:t>
            </w:r>
            <w:r w:rsidRPr="00AB1F0A">
              <w:rPr>
                <w:sz w:val="28"/>
                <w:szCs w:val="28"/>
              </w:rPr>
              <w:t>а</w:t>
            </w:r>
            <w:r w:rsidRPr="00AB1F0A">
              <w:rPr>
                <w:sz w:val="28"/>
                <w:szCs w:val="28"/>
              </w:rPr>
              <w:t>ми, руководством, потребителями</w:t>
            </w:r>
          </w:p>
        </w:tc>
      </w:tr>
      <w:tr w:rsidR="00B97107" w:rsidRPr="00AB1F0A" w:rsidTr="00B61AF4">
        <w:tc>
          <w:tcPr>
            <w:tcW w:w="1277" w:type="dxa"/>
          </w:tcPr>
          <w:p w:rsidR="00B97107" w:rsidRPr="00AB1F0A" w:rsidRDefault="00B97107" w:rsidP="00B61AF4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ОК 7</w:t>
            </w:r>
          </w:p>
        </w:tc>
        <w:tc>
          <w:tcPr>
            <w:tcW w:w="8612" w:type="dxa"/>
          </w:tcPr>
          <w:p w:rsidR="00B97107" w:rsidRPr="00AB1F0A" w:rsidRDefault="00B97107" w:rsidP="00B61AF4">
            <w:pPr>
              <w:pStyle w:val="Default"/>
              <w:ind w:left="96" w:right="141"/>
              <w:jc w:val="both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Брать на себя ответственность за работу членов команды (подч</w:t>
            </w:r>
            <w:r w:rsidRPr="00AB1F0A">
              <w:rPr>
                <w:sz w:val="28"/>
                <w:szCs w:val="28"/>
              </w:rPr>
              <w:t>и</w:t>
            </w:r>
            <w:r w:rsidRPr="00AB1F0A">
              <w:rPr>
                <w:sz w:val="28"/>
                <w:szCs w:val="28"/>
              </w:rPr>
              <w:t>ненных), за результат выполнения заданий</w:t>
            </w:r>
          </w:p>
        </w:tc>
      </w:tr>
      <w:tr w:rsidR="00B97107" w:rsidRPr="00AB1F0A" w:rsidTr="00B61AF4">
        <w:tc>
          <w:tcPr>
            <w:tcW w:w="1277" w:type="dxa"/>
          </w:tcPr>
          <w:p w:rsidR="00B97107" w:rsidRPr="00AB1F0A" w:rsidRDefault="00B97107" w:rsidP="00B61AF4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ОК 8</w:t>
            </w:r>
          </w:p>
        </w:tc>
        <w:tc>
          <w:tcPr>
            <w:tcW w:w="8612" w:type="dxa"/>
          </w:tcPr>
          <w:p w:rsidR="00B97107" w:rsidRPr="00AB1F0A" w:rsidRDefault="00B97107" w:rsidP="00B61AF4">
            <w:pPr>
              <w:pStyle w:val="Default"/>
              <w:ind w:left="96" w:right="141"/>
              <w:jc w:val="both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Самостоятельно определять задачи профессионального и личнос</w:t>
            </w:r>
            <w:r w:rsidRPr="00AB1F0A">
              <w:rPr>
                <w:sz w:val="28"/>
                <w:szCs w:val="28"/>
              </w:rPr>
              <w:t>т</w:t>
            </w:r>
            <w:r w:rsidRPr="00AB1F0A">
              <w:rPr>
                <w:sz w:val="28"/>
                <w:szCs w:val="28"/>
              </w:rPr>
              <w:t>ного развития, заниматься самообразованием, осознанно планир</w:t>
            </w:r>
            <w:r w:rsidRPr="00AB1F0A">
              <w:rPr>
                <w:sz w:val="28"/>
                <w:szCs w:val="28"/>
              </w:rPr>
              <w:t>о</w:t>
            </w:r>
            <w:r w:rsidRPr="00AB1F0A">
              <w:rPr>
                <w:sz w:val="28"/>
                <w:szCs w:val="28"/>
              </w:rPr>
              <w:t>вать повышение квалификаци</w:t>
            </w:r>
            <w:r w:rsidR="00ED125C">
              <w:rPr>
                <w:sz w:val="28"/>
                <w:szCs w:val="28"/>
              </w:rPr>
              <w:t>и</w:t>
            </w:r>
          </w:p>
        </w:tc>
      </w:tr>
      <w:tr w:rsidR="00B97107" w:rsidRPr="00AB1F0A" w:rsidTr="00B61AF4">
        <w:tc>
          <w:tcPr>
            <w:tcW w:w="1277" w:type="dxa"/>
          </w:tcPr>
          <w:p w:rsidR="00B97107" w:rsidRPr="00AB1F0A" w:rsidRDefault="00B97107" w:rsidP="00B61AF4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ОК 9</w:t>
            </w:r>
          </w:p>
        </w:tc>
        <w:tc>
          <w:tcPr>
            <w:tcW w:w="8612" w:type="dxa"/>
          </w:tcPr>
          <w:p w:rsidR="00B97107" w:rsidRPr="00AB1F0A" w:rsidRDefault="00B97107" w:rsidP="00B61AF4">
            <w:pPr>
              <w:pStyle w:val="Default"/>
              <w:ind w:left="96" w:right="141"/>
              <w:jc w:val="both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 xml:space="preserve">Ориентироваться в условиях частой смены технологий </w:t>
            </w:r>
            <w:r w:rsidR="00ED125C">
              <w:rPr>
                <w:sz w:val="28"/>
                <w:szCs w:val="28"/>
              </w:rPr>
              <w:t>в профе</w:t>
            </w:r>
            <w:r w:rsidR="00ED125C">
              <w:rPr>
                <w:sz w:val="28"/>
                <w:szCs w:val="28"/>
              </w:rPr>
              <w:t>с</w:t>
            </w:r>
            <w:r w:rsidR="00ED125C">
              <w:rPr>
                <w:sz w:val="28"/>
                <w:szCs w:val="28"/>
              </w:rPr>
              <w:t>сиональной деятельности</w:t>
            </w:r>
          </w:p>
        </w:tc>
      </w:tr>
      <w:tr w:rsidR="00B97107" w:rsidRPr="00AB1F0A" w:rsidTr="00B61AF4">
        <w:tc>
          <w:tcPr>
            <w:tcW w:w="1277" w:type="dxa"/>
          </w:tcPr>
          <w:p w:rsidR="00B97107" w:rsidRPr="00AB1F0A" w:rsidRDefault="00B61AF4" w:rsidP="00B61AF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 </w:t>
            </w:r>
            <w:r w:rsidR="00B97107" w:rsidRPr="00AB1F0A">
              <w:rPr>
                <w:sz w:val="28"/>
                <w:szCs w:val="28"/>
              </w:rPr>
              <w:t>10</w:t>
            </w:r>
          </w:p>
        </w:tc>
        <w:tc>
          <w:tcPr>
            <w:tcW w:w="8612" w:type="dxa"/>
          </w:tcPr>
          <w:p w:rsidR="00B97107" w:rsidRPr="00AB1F0A" w:rsidRDefault="00B97107" w:rsidP="00B61AF4">
            <w:pPr>
              <w:pStyle w:val="Default"/>
              <w:ind w:left="96" w:right="141"/>
              <w:jc w:val="both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Бережно относиться к историческому наследию и культурным тр</w:t>
            </w:r>
            <w:r w:rsidRPr="00AB1F0A">
              <w:rPr>
                <w:sz w:val="28"/>
                <w:szCs w:val="28"/>
              </w:rPr>
              <w:t>а</w:t>
            </w:r>
            <w:r w:rsidRPr="00AB1F0A">
              <w:rPr>
                <w:sz w:val="28"/>
                <w:szCs w:val="28"/>
              </w:rPr>
              <w:t>дициям народа, уважать социальные, ку</w:t>
            </w:r>
            <w:r w:rsidR="00ED125C">
              <w:rPr>
                <w:sz w:val="28"/>
                <w:szCs w:val="28"/>
              </w:rPr>
              <w:t>льтурные и религиозные различия</w:t>
            </w:r>
          </w:p>
        </w:tc>
      </w:tr>
      <w:tr w:rsidR="00B97107" w:rsidRPr="00AB1F0A" w:rsidTr="00B61AF4">
        <w:tc>
          <w:tcPr>
            <w:tcW w:w="1277" w:type="dxa"/>
          </w:tcPr>
          <w:p w:rsidR="00B97107" w:rsidRPr="00AB1F0A" w:rsidRDefault="00B97107" w:rsidP="00B61AF4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ОК 11</w:t>
            </w:r>
          </w:p>
        </w:tc>
        <w:tc>
          <w:tcPr>
            <w:tcW w:w="8612" w:type="dxa"/>
          </w:tcPr>
          <w:p w:rsidR="00B97107" w:rsidRPr="00AB1F0A" w:rsidRDefault="00B97107" w:rsidP="00B61AF4">
            <w:pPr>
              <w:pStyle w:val="Default"/>
              <w:ind w:left="96" w:right="141"/>
              <w:jc w:val="both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Быть готовым брать на себя нравственные обязательства по отн</w:t>
            </w:r>
            <w:r w:rsidRPr="00AB1F0A">
              <w:rPr>
                <w:sz w:val="28"/>
                <w:szCs w:val="28"/>
              </w:rPr>
              <w:t>о</w:t>
            </w:r>
            <w:r w:rsidRPr="00AB1F0A">
              <w:rPr>
                <w:sz w:val="28"/>
                <w:szCs w:val="28"/>
              </w:rPr>
              <w:t>шению к природе, обществу и человеку</w:t>
            </w:r>
          </w:p>
        </w:tc>
      </w:tr>
      <w:tr w:rsidR="00B97107" w:rsidRPr="00AB1F0A" w:rsidTr="00B61AF4">
        <w:tc>
          <w:tcPr>
            <w:tcW w:w="1277" w:type="dxa"/>
          </w:tcPr>
          <w:p w:rsidR="00B97107" w:rsidRPr="00AB1F0A" w:rsidRDefault="00B97107" w:rsidP="00B61AF4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ОК 12</w:t>
            </w:r>
          </w:p>
        </w:tc>
        <w:tc>
          <w:tcPr>
            <w:tcW w:w="8612" w:type="dxa"/>
          </w:tcPr>
          <w:p w:rsidR="00B97107" w:rsidRPr="00AB1F0A" w:rsidRDefault="00B97107" w:rsidP="00B61AF4">
            <w:pPr>
              <w:pStyle w:val="Default"/>
              <w:ind w:left="96" w:right="141"/>
              <w:jc w:val="both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Оказывать первую (доврачебную) медицинскую помощь при нео</w:t>
            </w:r>
            <w:r w:rsidRPr="00AB1F0A">
              <w:rPr>
                <w:sz w:val="28"/>
                <w:szCs w:val="28"/>
              </w:rPr>
              <w:t>т</w:t>
            </w:r>
            <w:r w:rsidRPr="00AB1F0A">
              <w:rPr>
                <w:sz w:val="28"/>
                <w:szCs w:val="28"/>
              </w:rPr>
              <w:t>ложных состояниях</w:t>
            </w:r>
          </w:p>
        </w:tc>
      </w:tr>
      <w:tr w:rsidR="00B97107" w:rsidRPr="00AB1F0A" w:rsidTr="00B61AF4">
        <w:tc>
          <w:tcPr>
            <w:tcW w:w="1277" w:type="dxa"/>
          </w:tcPr>
          <w:p w:rsidR="00B97107" w:rsidRPr="00AB1F0A" w:rsidRDefault="00B97107" w:rsidP="00B61AF4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ОК 13</w:t>
            </w:r>
          </w:p>
        </w:tc>
        <w:tc>
          <w:tcPr>
            <w:tcW w:w="8612" w:type="dxa"/>
          </w:tcPr>
          <w:p w:rsidR="00B97107" w:rsidRPr="00AB1F0A" w:rsidRDefault="00B97107" w:rsidP="00B61AF4">
            <w:pPr>
              <w:pStyle w:val="Default"/>
              <w:ind w:left="96" w:right="141"/>
              <w:jc w:val="both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</w:t>
            </w:r>
            <w:r w:rsidRPr="00AB1F0A">
              <w:rPr>
                <w:sz w:val="28"/>
                <w:szCs w:val="28"/>
              </w:rPr>
              <w:t>о</w:t>
            </w:r>
            <w:r w:rsidRPr="00AB1F0A">
              <w:rPr>
                <w:sz w:val="28"/>
                <w:szCs w:val="28"/>
              </w:rPr>
              <w:t>жарной безопасности</w:t>
            </w:r>
          </w:p>
        </w:tc>
      </w:tr>
    </w:tbl>
    <w:p w:rsidR="00B97107" w:rsidRPr="00AB1F0A" w:rsidRDefault="00B97107" w:rsidP="00B97107">
      <w:pPr>
        <w:pStyle w:val="Default"/>
        <w:ind w:firstLine="708"/>
        <w:jc w:val="both"/>
        <w:rPr>
          <w:sz w:val="28"/>
          <w:szCs w:val="28"/>
        </w:rPr>
      </w:pPr>
    </w:p>
    <w:tbl>
      <w:tblPr>
        <w:tblW w:w="9900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662"/>
        <w:gridCol w:w="7238"/>
      </w:tblGrid>
      <w:tr w:rsidR="00B97107" w:rsidRPr="00AB1F0A" w:rsidTr="00AE52DD">
        <w:trPr>
          <w:trHeight w:val="124"/>
        </w:trPr>
        <w:tc>
          <w:tcPr>
            <w:tcW w:w="2662" w:type="dxa"/>
          </w:tcPr>
          <w:p w:rsidR="00B97107" w:rsidRPr="00AB1F0A" w:rsidRDefault="00B97107" w:rsidP="008A50F3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7238" w:type="dxa"/>
          </w:tcPr>
          <w:p w:rsidR="00B97107" w:rsidRPr="00AB1F0A" w:rsidRDefault="00B97107" w:rsidP="00AE52D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</w:tbl>
    <w:p w:rsidR="00B97107" w:rsidRPr="00AB1F0A" w:rsidRDefault="00B97107" w:rsidP="00B97107">
      <w:pPr>
        <w:pStyle w:val="Default"/>
        <w:rPr>
          <w:sz w:val="28"/>
          <w:szCs w:val="28"/>
        </w:rPr>
        <w:sectPr w:rsidR="00B97107" w:rsidRPr="00AB1F0A" w:rsidSect="00AC785F">
          <w:footerReference w:type="default" r:id="rId9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15593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418"/>
        <w:gridCol w:w="4536"/>
        <w:gridCol w:w="1134"/>
        <w:gridCol w:w="992"/>
        <w:gridCol w:w="1559"/>
        <w:gridCol w:w="1276"/>
        <w:gridCol w:w="851"/>
        <w:gridCol w:w="1134"/>
        <w:gridCol w:w="992"/>
        <w:gridCol w:w="1701"/>
      </w:tblGrid>
      <w:tr w:rsidR="00B97107" w:rsidRPr="00AB1F0A" w:rsidTr="000C0D1E">
        <w:trPr>
          <w:trHeight w:val="961"/>
        </w:trPr>
        <w:tc>
          <w:tcPr>
            <w:tcW w:w="15593" w:type="dxa"/>
            <w:gridSpan w:val="10"/>
            <w:tcBorders>
              <w:bottom w:val="single" w:sz="4" w:space="0" w:color="auto"/>
            </w:tcBorders>
            <w:vAlign w:val="center"/>
          </w:tcPr>
          <w:p w:rsidR="00B97107" w:rsidRPr="00AB1F0A" w:rsidRDefault="00B97107" w:rsidP="000C0D1E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AB1F0A">
              <w:rPr>
                <w:b/>
                <w:bCs/>
                <w:color w:val="auto"/>
                <w:sz w:val="28"/>
                <w:szCs w:val="28"/>
              </w:rPr>
              <w:lastRenderedPageBreak/>
              <w:t>3. СТРУКТУРА И СОДЕРЖАНИЕ ПРОФЕССИОНАЛЬНОГО МОДУЛЯ</w:t>
            </w:r>
          </w:p>
          <w:p w:rsidR="00B97107" w:rsidRPr="00AB1F0A" w:rsidRDefault="00B97107" w:rsidP="00CB1A2E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AB1F0A">
              <w:rPr>
                <w:b/>
                <w:bCs/>
                <w:color w:val="auto"/>
                <w:sz w:val="28"/>
                <w:szCs w:val="28"/>
              </w:rPr>
              <w:t xml:space="preserve">3.1. Тематический план профессионального модуля </w:t>
            </w:r>
            <w:r w:rsidR="000C0D1E" w:rsidRPr="00AB1F0A">
              <w:rPr>
                <w:b/>
                <w:bCs/>
                <w:color w:val="auto"/>
                <w:sz w:val="28"/>
                <w:szCs w:val="28"/>
              </w:rPr>
              <w:t>ПМ</w:t>
            </w:r>
            <w:r w:rsidR="007E77EF">
              <w:rPr>
                <w:b/>
                <w:bCs/>
                <w:color w:val="auto"/>
                <w:sz w:val="28"/>
                <w:szCs w:val="28"/>
              </w:rPr>
              <w:t>.</w:t>
            </w:r>
            <w:r w:rsidR="000C0D1E" w:rsidRPr="00AB1F0A">
              <w:rPr>
                <w:b/>
                <w:bCs/>
                <w:color w:val="auto"/>
                <w:sz w:val="28"/>
                <w:szCs w:val="28"/>
              </w:rPr>
              <w:t xml:space="preserve">05 </w:t>
            </w:r>
            <w:r w:rsidRPr="00AB1F0A">
              <w:rPr>
                <w:b/>
                <w:bCs/>
                <w:color w:val="auto"/>
                <w:sz w:val="28"/>
                <w:szCs w:val="28"/>
              </w:rPr>
              <w:t>Изготовление челюстно-лицевых аппаратов</w:t>
            </w:r>
          </w:p>
        </w:tc>
      </w:tr>
      <w:tr w:rsidR="00B97107" w:rsidRPr="00AB1F0A" w:rsidTr="000C0D1E">
        <w:trPr>
          <w:trHeight w:val="9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07" w:rsidRPr="00EF5C2A" w:rsidRDefault="00B97107" w:rsidP="00AC785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EF5C2A">
              <w:rPr>
                <w:b/>
                <w:bCs/>
                <w:sz w:val="20"/>
                <w:szCs w:val="20"/>
              </w:rPr>
              <w:t xml:space="preserve">Коды </w:t>
            </w:r>
            <w:r w:rsidR="00AC785F" w:rsidRPr="00EF5C2A">
              <w:rPr>
                <w:b/>
                <w:bCs/>
                <w:sz w:val="20"/>
                <w:szCs w:val="20"/>
              </w:rPr>
              <w:t>пр</w:t>
            </w:r>
            <w:r w:rsidR="00AC785F" w:rsidRPr="00EF5C2A">
              <w:rPr>
                <w:b/>
                <w:bCs/>
                <w:sz w:val="20"/>
                <w:szCs w:val="20"/>
              </w:rPr>
              <w:t>о</w:t>
            </w:r>
            <w:r w:rsidR="00AC785F" w:rsidRPr="00EF5C2A">
              <w:rPr>
                <w:b/>
                <w:bCs/>
                <w:sz w:val="20"/>
                <w:szCs w:val="20"/>
              </w:rPr>
              <w:t>фессионал</w:t>
            </w:r>
            <w:r w:rsidR="00AC785F" w:rsidRPr="00EF5C2A">
              <w:rPr>
                <w:b/>
                <w:bCs/>
                <w:sz w:val="20"/>
                <w:szCs w:val="20"/>
              </w:rPr>
              <w:t>ь</w:t>
            </w:r>
            <w:r w:rsidR="00AC785F" w:rsidRPr="00EF5C2A">
              <w:rPr>
                <w:b/>
                <w:bCs/>
                <w:sz w:val="20"/>
                <w:szCs w:val="20"/>
              </w:rPr>
              <w:t>ных</w:t>
            </w:r>
            <w:r w:rsidR="00AC785F">
              <w:rPr>
                <w:b/>
                <w:bCs/>
                <w:sz w:val="20"/>
                <w:szCs w:val="20"/>
              </w:rPr>
              <w:t>комп</w:t>
            </w:r>
            <w:r w:rsidR="00AC785F">
              <w:rPr>
                <w:b/>
                <w:bCs/>
                <w:sz w:val="20"/>
                <w:szCs w:val="20"/>
              </w:rPr>
              <w:t>е</w:t>
            </w:r>
            <w:r w:rsidR="00AC785F">
              <w:rPr>
                <w:b/>
                <w:bCs/>
                <w:sz w:val="20"/>
                <w:szCs w:val="20"/>
              </w:rPr>
              <w:t>тен</w:t>
            </w:r>
            <w:r w:rsidRPr="00EF5C2A">
              <w:rPr>
                <w:b/>
                <w:bCs/>
                <w:sz w:val="20"/>
                <w:szCs w:val="20"/>
              </w:rPr>
              <w:t>ций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07" w:rsidRPr="00EF5C2A" w:rsidRDefault="00B97107" w:rsidP="00AE52D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EF5C2A">
              <w:rPr>
                <w:b/>
                <w:bCs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07" w:rsidRPr="00EF5C2A" w:rsidRDefault="00B97107" w:rsidP="00AE52DD">
            <w:pPr>
              <w:pStyle w:val="Default"/>
              <w:jc w:val="center"/>
              <w:rPr>
                <w:sz w:val="20"/>
                <w:szCs w:val="20"/>
              </w:rPr>
            </w:pPr>
            <w:r w:rsidRPr="00EF5C2A">
              <w:rPr>
                <w:b/>
                <w:bCs/>
                <w:sz w:val="20"/>
                <w:szCs w:val="20"/>
              </w:rPr>
              <w:t>Всего ч</w:t>
            </w:r>
            <w:r w:rsidRPr="00EF5C2A">
              <w:rPr>
                <w:b/>
                <w:bCs/>
                <w:sz w:val="20"/>
                <w:szCs w:val="20"/>
              </w:rPr>
              <w:t>а</w:t>
            </w:r>
            <w:r w:rsidRPr="00EF5C2A">
              <w:rPr>
                <w:b/>
                <w:bCs/>
                <w:sz w:val="20"/>
                <w:szCs w:val="20"/>
              </w:rPr>
              <w:t>сов</w:t>
            </w:r>
          </w:p>
          <w:p w:rsidR="00B97107" w:rsidRPr="00EF5C2A" w:rsidRDefault="00B97107" w:rsidP="00AE52D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EF5C2A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07" w:rsidRPr="00EF5C2A" w:rsidRDefault="00B97107" w:rsidP="00AE52D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EF5C2A">
              <w:rPr>
                <w:b/>
                <w:bCs/>
                <w:sz w:val="20"/>
                <w:szCs w:val="20"/>
              </w:rPr>
              <w:t>Объем времени, отведенный на освоение междисциплина</w:t>
            </w:r>
            <w:r w:rsidRPr="00EF5C2A">
              <w:rPr>
                <w:b/>
                <w:bCs/>
                <w:sz w:val="20"/>
                <w:szCs w:val="20"/>
              </w:rPr>
              <w:t>р</w:t>
            </w:r>
            <w:r w:rsidRPr="00EF5C2A">
              <w:rPr>
                <w:b/>
                <w:bCs/>
                <w:sz w:val="20"/>
                <w:szCs w:val="20"/>
              </w:rPr>
              <w:t>ного курса (курсов)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07" w:rsidRPr="00EF5C2A" w:rsidRDefault="00B97107" w:rsidP="00AE52D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EF5C2A">
              <w:rPr>
                <w:b/>
                <w:bCs/>
                <w:sz w:val="20"/>
                <w:szCs w:val="20"/>
              </w:rPr>
              <w:t>Практика</w:t>
            </w:r>
          </w:p>
        </w:tc>
      </w:tr>
      <w:tr w:rsidR="00EF5C2A" w:rsidRPr="00AB1F0A" w:rsidTr="000C0D1E">
        <w:trPr>
          <w:trHeight w:val="9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C2A" w:rsidRPr="00EF5C2A" w:rsidRDefault="00EF5C2A" w:rsidP="00AE52D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C2A" w:rsidRPr="00EF5C2A" w:rsidRDefault="00EF5C2A" w:rsidP="00AE52D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C2A" w:rsidRPr="00EF5C2A" w:rsidRDefault="00EF5C2A" w:rsidP="00AE52D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C2A" w:rsidRPr="00EF5C2A" w:rsidRDefault="00EF5C2A" w:rsidP="00AE52D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EF5C2A">
              <w:rPr>
                <w:b/>
                <w:bCs/>
                <w:sz w:val="20"/>
                <w:szCs w:val="20"/>
              </w:rPr>
              <w:t>Обязательная аудиторная учебная н</w:t>
            </w:r>
            <w:r w:rsidRPr="00EF5C2A">
              <w:rPr>
                <w:b/>
                <w:bCs/>
                <w:sz w:val="20"/>
                <w:szCs w:val="20"/>
              </w:rPr>
              <w:t>а</w:t>
            </w:r>
            <w:r w:rsidRPr="00EF5C2A">
              <w:rPr>
                <w:b/>
                <w:bCs/>
                <w:sz w:val="20"/>
                <w:szCs w:val="20"/>
              </w:rPr>
              <w:t>грузка обучающегося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C2A" w:rsidRPr="00EF5C2A" w:rsidRDefault="00EF5C2A" w:rsidP="00AE52D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EF5C2A">
              <w:rPr>
                <w:b/>
                <w:bCs/>
                <w:sz w:val="20"/>
                <w:szCs w:val="20"/>
              </w:rPr>
              <w:t>Самостоятельная работа обучающ</w:t>
            </w:r>
            <w:r w:rsidRPr="00EF5C2A">
              <w:rPr>
                <w:b/>
                <w:bCs/>
                <w:sz w:val="20"/>
                <w:szCs w:val="20"/>
              </w:rPr>
              <w:t>е</w:t>
            </w:r>
            <w:r w:rsidRPr="00EF5C2A">
              <w:rPr>
                <w:b/>
                <w:bCs/>
                <w:sz w:val="20"/>
                <w:szCs w:val="20"/>
              </w:rPr>
              <w:t>гося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C2A" w:rsidRPr="00EF5C2A" w:rsidRDefault="00EF5C2A" w:rsidP="00AE52DD">
            <w:pPr>
              <w:pStyle w:val="Default"/>
              <w:jc w:val="center"/>
              <w:rPr>
                <w:sz w:val="20"/>
                <w:szCs w:val="20"/>
              </w:rPr>
            </w:pPr>
            <w:r w:rsidRPr="00EF5C2A">
              <w:rPr>
                <w:b/>
                <w:bCs/>
                <w:sz w:val="20"/>
                <w:szCs w:val="20"/>
              </w:rPr>
              <w:t>Учебная</w:t>
            </w:r>
          </w:p>
          <w:p w:rsidR="00EF5C2A" w:rsidRPr="00EF5C2A" w:rsidRDefault="00EF5C2A" w:rsidP="00AE52D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EF5C2A">
              <w:rPr>
                <w:sz w:val="20"/>
                <w:szCs w:val="20"/>
              </w:rPr>
              <w:t>часов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C2A" w:rsidRPr="00EF5C2A" w:rsidRDefault="00EF5C2A" w:rsidP="00AE52DD">
            <w:pPr>
              <w:pStyle w:val="Default"/>
              <w:jc w:val="center"/>
              <w:rPr>
                <w:sz w:val="20"/>
                <w:szCs w:val="20"/>
              </w:rPr>
            </w:pPr>
            <w:r w:rsidRPr="00EF5C2A">
              <w:rPr>
                <w:b/>
                <w:bCs/>
                <w:sz w:val="20"/>
                <w:szCs w:val="20"/>
              </w:rPr>
              <w:t>Производс</w:t>
            </w:r>
            <w:r w:rsidRPr="00EF5C2A">
              <w:rPr>
                <w:b/>
                <w:bCs/>
                <w:sz w:val="20"/>
                <w:szCs w:val="20"/>
              </w:rPr>
              <w:t>т</w:t>
            </w:r>
            <w:r w:rsidRPr="00EF5C2A">
              <w:rPr>
                <w:b/>
                <w:bCs/>
                <w:sz w:val="20"/>
                <w:szCs w:val="20"/>
              </w:rPr>
              <w:t>венная (по пр</w:t>
            </w:r>
            <w:r w:rsidRPr="00EF5C2A">
              <w:rPr>
                <w:b/>
                <w:bCs/>
                <w:sz w:val="20"/>
                <w:szCs w:val="20"/>
              </w:rPr>
              <w:t>о</w:t>
            </w:r>
            <w:r w:rsidRPr="00EF5C2A">
              <w:rPr>
                <w:b/>
                <w:bCs/>
                <w:sz w:val="20"/>
                <w:szCs w:val="20"/>
              </w:rPr>
              <w:t>филю спец</w:t>
            </w:r>
            <w:r w:rsidRPr="00EF5C2A">
              <w:rPr>
                <w:b/>
                <w:bCs/>
                <w:sz w:val="20"/>
                <w:szCs w:val="20"/>
              </w:rPr>
              <w:t>и</w:t>
            </w:r>
            <w:r w:rsidRPr="00EF5C2A">
              <w:rPr>
                <w:b/>
                <w:bCs/>
                <w:sz w:val="20"/>
                <w:szCs w:val="20"/>
              </w:rPr>
              <w:t>альности),</w:t>
            </w:r>
          </w:p>
          <w:p w:rsidR="00EF5C2A" w:rsidRPr="00EF5C2A" w:rsidRDefault="00EF5C2A" w:rsidP="00AE52DD">
            <w:pPr>
              <w:pStyle w:val="Default"/>
              <w:jc w:val="center"/>
              <w:rPr>
                <w:sz w:val="20"/>
                <w:szCs w:val="20"/>
              </w:rPr>
            </w:pPr>
            <w:r w:rsidRPr="00EF5C2A">
              <w:rPr>
                <w:sz w:val="20"/>
                <w:szCs w:val="20"/>
              </w:rPr>
              <w:t>часов</w:t>
            </w:r>
          </w:p>
          <w:p w:rsidR="00EF5C2A" w:rsidRPr="00EF5C2A" w:rsidRDefault="00EF5C2A" w:rsidP="00AE52D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EF5C2A">
              <w:rPr>
                <w:i/>
                <w:iCs/>
                <w:sz w:val="20"/>
                <w:szCs w:val="20"/>
              </w:rPr>
              <w:t>(если пред</w:t>
            </w:r>
            <w:r w:rsidRPr="00EF5C2A">
              <w:rPr>
                <w:i/>
                <w:iCs/>
                <w:sz w:val="20"/>
                <w:szCs w:val="20"/>
              </w:rPr>
              <w:t>у</w:t>
            </w:r>
            <w:r w:rsidRPr="00EF5C2A">
              <w:rPr>
                <w:i/>
                <w:iCs/>
                <w:sz w:val="20"/>
                <w:szCs w:val="20"/>
              </w:rPr>
              <w:t>смотрена ра</w:t>
            </w:r>
            <w:r w:rsidRPr="00EF5C2A">
              <w:rPr>
                <w:i/>
                <w:iCs/>
                <w:sz w:val="20"/>
                <w:szCs w:val="20"/>
              </w:rPr>
              <w:t>с</w:t>
            </w:r>
            <w:r w:rsidRPr="00EF5C2A">
              <w:rPr>
                <w:i/>
                <w:iCs/>
                <w:sz w:val="20"/>
                <w:szCs w:val="20"/>
              </w:rPr>
              <w:t>средоточенная практика)</w:t>
            </w:r>
          </w:p>
        </w:tc>
      </w:tr>
      <w:tr w:rsidR="007C757A" w:rsidRPr="00AB1F0A" w:rsidTr="000C0D1E">
        <w:trPr>
          <w:trHeight w:val="9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C2A" w:rsidRPr="00AB1F0A" w:rsidRDefault="00EF5C2A" w:rsidP="00AE52D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C2A" w:rsidRPr="00AB1F0A" w:rsidRDefault="00EF5C2A" w:rsidP="00AE52D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C2A" w:rsidRPr="00AB1F0A" w:rsidRDefault="00EF5C2A" w:rsidP="00AE52D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C2A" w:rsidRPr="00EF5C2A" w:rsidRDefault="00EF5C2A" w:rsidP="00AE52DD">
            <w:pPr>
              <w:pStyle w:val="Default"/>
              <w:jc w:val="center"/>
              <w:rPr>
                <w:sz w:val="20"/>
                <w:szCs w:val="20"/>
              </w:rPr>
            </w:pPr>
            <w:r w:rsidRPr="00EF5C2A">
              <w:rPr>
                <w:b/>
                <w:bCs/>
                <w:sz w:val="20"/>
                <w:szCs w:val="20"/>
              </w:rPr>
              <w:t>Всего,</w:t>
            </w:r>
          </w:p>
          <w:p w:rsidR="00EF5C2A" w:rsidRPr="00EF5C2A" w:rsidRDefault="00EF5C2A" w:rsidP="00AE52D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EF5C2A">
              <w:rPr>
                <w:sz w:val="20"/>
                <w:szCs w:val="20"/>
              </w:rPr>
              <w:t>часов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C2A" w:rsidRPr="00EF5C2A" w:rsidRDefault="00EF5C2A" w:rsidP="00AE52DD">
            <w:pPr>
              <w:pStyle w:val="Default"/>
              <w:jc w:val="center"/>
              <w:rPr>
                <w:sz w:val="20"/>
                <w:szCs w:val="20"/>
              </w:rPr>
            </w:pPr>
            <w:r w:rsidRPr="00EF5C2A">
              <w:rPr>
                <w:b/>
                <w:bCs/>
                <w:sz w:val="20"/>
                <w:szCs w:val="20"/>
              </w:rPr>
              <w:t>вт.ч. лабор</w:t>
            </w:r>
            <w:r w:rsidRPr="00EF5C2A">
              <w:rPr>
                <w:b/>
                <w:bCs/>
                <w:sz w:val="20"/>
                <w:szCs w:val="20"/>
              </w:rPr>
              <w:t>а</w:t>
            </w:r>
            <w:r w:rsidRPr="00EF5C2A">
              <w:rPr>
                <w:b/>
                <w:bCs/>
                <w:sz w:val="20"/>
                <w:szCs w:val="20"/>
              </w:rPr>
              <w:t>торные раб</w:t>
            </w:r>
            <w:r w:rsidRPr="00EF5C2A">
              <w:rPr>
                <w:b/>
                <w:bCs/>
                <w:sz w:val="20"/>
                <w:szCs w:val="20"/>
              </w:rPr>
              <w:t>о</w:t>
            </w:r>
            <w:r w:rsidRPr="00EF5C2A">
              <w:rPr>
                <w:b/>
                <w:bCs/>
                <w:sz w:val="20"/>
                <w:szCs w:val="20"/>
              </w:rPr>
              <w:t>ты и практ</w:t>
            </w:r>
            <w:r w:rsidRPr="00EF5C2A">
              <w:rPr>
                <w:b/>
                <w:bCs/>
                <w:sz w:val="20"/>
                <w:szCs w:val="20"/>
              </w:rPr>
              <w:t>и</w:t>
            </w:r>
            <w:r w:rsidRPr="00EF5C2A">
              <w:rPr>
                <w:b/>
                <w:bCs/>
                <w:sz w:val="20"/>
                <w:szCs w:val="20"/>
              </w:rPr>
              <w:t>ческие зан</w:t>
            </w:r>
            <w:r w:rsidRPr="00EF5C2A">
              <w:rPr>
                <w:b/>
                <w:bCs/>
                <w:sz w:val="20"/>
                <w:szCs w:val="20"/>
              </w:rPr>
              <w:t>я</w:t>
            </w:r>
            <w:r w:rsidRPr="00EF5C2A">
              <w:rPr>
                <w:b/>
                <w:bCs/>
                <w:sz w:val="20"/>
                <w:szCs w:val="20"/>
              </w:rPr>
              <w:t>тия,</w:t>
            </w:r>
          </w:p>
          <w:p w:rsidR="00EF5C2A" w:rsidRPr="00EF5C2A" w:rsidRDefault="00EF5C2A" w:rsidP="00AE52D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EF5C2A">
              <w:rPr>
                <w:sz w:val="20"/>
                <w:szCs w:val="20"/>
              </w:rPr>
              <w:t>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C2A" w:rsidRPr="00EF5C2A" w:rsidRDefault="00EF5C2A" w:rsidP="00AE52DD">
            <w:pPr>
              <w:pStyle w:val="Default"/>
              <w:jc w:val="center"/>
              <w:rPr>
                <w:sz w:val="20"/>
                <w:szCs w:val="20"/>
              </w:rPr>
            </w:pPr>
            <w:r w:rsidRPr="00EF5C2A">
              <w:rPr>
                <w:b/>
                <w:bCs/>
                <w:sz w:val="20"/>
                <w:szCs w:val="20"/>
              </w:rPr>
              <w:t>вт.ч., ку</w:t>
            </w:r>
            <w:r w:rsidRPr="00EF5C2A">
              <w:rPr>
                <w:b/>
                <w:bCs/>
                <w:sz w:val="20"/>
                <w:szCs w:val="20"/>
              </w:rPr>
              <w:t>р</w:t>
            </w:r>
            <w:r w:rsidRPr="00EF5C2A">
              <w:rPr>
                <w:b/>
                <w:bCs/>
                <w:sz w:val="20"/>
                <w:szCs w:val="20"/>
              </w:rPr>
              <w:t>совая р</w:t>
            </w:r>
            <w:r w:rsidRPr="00EF5C2A">
              <w:rPr>
                <w:b/>
                <w:bCs/>
                <w:sz w:val="20"/>
                <w:szCs w:val="20"/>
              </w:rPr>
              <w:t>а</w:t>
            </w:r>
            <w:r w:rsidRPr="00EF5C2A">
              <w:rPr>
                <w:b/>
                <w:bCs/>
                <w:sz w:val="20"/>
                <w:szCs w:val="20"/>
              </w:rPr>
              <w:t>бота (пр</w:t>
            </w:r>
            <w:r w:rsidRPr="00EF5C2A">
              <w:rPr>
                <w:b/>
                <w:bCs/>
                <w:sz w:val="20"/>
                <w:szCs w:val="20"/>
              </w:rPr>
              <w:t>о</w:t>
            </w:r>
            <w:r w:rsidRPr="00EF5C2A">
              <w:rPr>
                <w:b/>
                <w:bCs/>
                <w:sz w:val="20"/>
                <w:szCs w:val="20"/>
              </w:rPr>
              <w:t>ект),</w:t>
            </w:r>
          </w:p>
          <w:p w:rsidR="00EF5C2A" w:rsidRPr="00EF5C2A" w:rsidRDefault="00EF5C2A" w:rsidP="00AE52D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EF5C2A">
              <w:rPr>
                <w:sz w:val="20"/>
                <w:szCs w:val="20"/>
              </w:rPr>
              <w:t>часов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57A" w:rsidRDefault="00EF5C2A" w:rsidP="007C757A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EF5C2A">
              <w:rPr>
                <w:b/>
                <w:bCs/>
                <w:sz w:val="20"/>
                <w:szCs w:val="20"/>
              </w:rPr>
              <w:t>Всего</w:t>
            </w:r>
          </w:p>
          <w:p w:rsidR="00EF5C2A" w:rsidRPr="007C757A" w:rsidRDefault="00EF5C2A" w:rsidP="007C757A">
            <w:pPr>
              <w:pStyle w:val="Default"/>
              <w:jc w:val="center"/>
              <w:rPr>
                <w:sz w:val="20"/>
                <w:szCs w:val="20"/>
              </w:rPr>
            </w:pPr>
            <w:r w:rsidRPr="00EF5C2A">
              <w:rPr>
                <w:sz w:val="20"/>
                <w:szCs w:val="20"/>
              </w:rPr>
              <w:t>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C2A" w:rsidRPr="00EF5C2A" w:rsidRDefault="00EF5C2A" w:rsidP="007C757A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EF5C2A">
              <w:rPr>
                <w:b/>
                <w:bCs/>
                <w:sz w:val="20"/>
                <w:szCs w:val="20"/>
              </w:rPr>
              <w:t>вт.ч., курсовая работа (пр</w:t>
            </w:r>
            <w:r w:rsidRPr="00EF5C2A">
              <w:rPr>
                <w:b/>
                <w:bCs/>
                <w:sz w:val="20"/>
                <w:szCs w:val="20"/>
              </w:rPr>
              <w:t>о</w:t>
            </w:r>
            <w:r w:rsidRPr="00EF5C2A">
              <w:rPr>
                <w:b/>
                <w:bCs/>
                <w:sz w:val="20"/>
                <w:szCs w:val="20"/>
              </w:rPr>
              <w:t>ект),</w:t>
            </w:r>
            <w:r w:rsidRPr="00EF5C2A">
              <w:rPr>
                <w:sz w:val="20"/>
                <w:szCs w:val="20"/>
              </w:rPr>
              <w:t>часов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C2A" w:rsidRPr="00AB1F0A" w:rsidRDefault="00EF5C2A" w:rsidP="00AE52D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C2A" w:rsidRPr="00AB1F0A" w:rsidRDefault="00EF5C2A" w:rsidP="00AE52D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C757A" w:rsidRPr="00AB1F0A" w:rsidTr="000C0D1E">
        <w:trPr>
          <w:trHeight w:val="9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07" w:rsidRPr="00AB1F0A" w:rsidRDefault="00B97107" w:rsidP="00AE52DD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07" w:rsidRPr="00AB1F0A" w:rsidRDefault="00B97107" w:rsidP="00AE52DD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07" w:rsidRPr="00AB1F0A" w:rsidRDefault="00B97107" w:rsidP="00AE52DD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07" w:rsidRPr="00AB1F0A" w:rsidRDefault="00B97107" w:rsidP="00AE52DD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07" w:rsidRPr="00AB1F0A" w:rsidRDefault="00B97107" w:rsidP="00AE52DD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07" w:rsidRPr="00473C2D" w:rsidRDefault="00B97107" w:rsidP="00AE52DD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473C2D">
              <w:rPr>
                <w:b/>
                <w:bCs/>
                <w:color w:val="auto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07" w:rsidRPr="00473C2D" w:rsidRDefault="00B97107" w:rsidP="00AE52DD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473C2D">
              <w:rPr>
                <w:b/>
                <w:bCs/>
                <w:color w:val="auto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07" w:rsidRPr="00473C2D" w:rsidRDefault="00B97107" w:rsidP="00AE52DD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473C2D">
              <w:rPr>
                <w:b/>
                <w:bCs/>
                <w:color w:val="auto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07" w:rsidRPr="00473C2D" w:rsidRDefault="00B97107" w:rsidP="00AE52DD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473C2D">
              <w:rPr>
                <w:b/>
                <w:bCs/>
                <w:color w:val="auto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07" w:rsidRPr="00473C2D" w:rsidRDefault="00B97107" w:rsidP="00AE52DD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473C2D">
              <w:rPr>
                <w:b/>
                <w:bCs/>
                <w:color w:val="auto"/>
                <w:sz w:val="28"/>
                <w:szCs w:val="28"/>
              </w:rPr>
              <w:t>10</w:t>
            </w:r>
          </w:p>
        </w:tc>
      </w:tr>
      <w:tr w:rsidR="007C757A" w:rsidRPr="00AB1F0A" w:rsidTr="00236CD9">
        <w:trPr>
          <w:trHeight w:val="4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DD" w:rsidRPr="00236CD9" w:rsidRDefault="00236CD9" w:rsidP="00236CD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 5.1</w:t>
            </w:r>
            <w:r w:rsidR="00AE52DD" w:rsidRPr="00236CD9">
              <w:rPr>
                <w:bCs/>
                <w:sz w:val="28"/>
                <w:szCs w:val="28"/>
              </w:rPr>
              <w:t>ПК 5.2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DD" w:rsidRPr="00236CD9" w:rsidRDefault="00AE52DD" w:rsidP="00AE52DD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236CD9">
              <w:rPr>
                <w:bCs/>
                <w:sz w:val="28"/>
                <w:szCs w:val="28"/>
              </w:rPr>
              <w:t xml:space="preserve">Раздел 1. </w:t>
            </w:r>
            <w:r w:rsidRPr="00236CD9">
              <w:rPr>
                <w:sz w:val="28"/>
                <w:szCs w:val="28"/>
              </w:rPr>
              <w:t>Понятие о челюстно-лицевой ортопедии. Особенности приема челюстно-лицевых больных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AB1F0A" w:rsidRDefault="006E2E92" w:rsidP="007538D4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AB1F0A">
              <w:rPr>
                <w:b/>
                <w:color w:val="auto"/>
                <w:sz w:val="28"/>
                <w:szCs w:val="28"/>
              </w:rPr>
              <w:t>1</w:t>
            </w:r>
            <w:r w:rsidR="00CB1A2E">
              <w:rPr>
                <w:b/>
                <w:color w:val="auto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AB1F0A" w:rsidRDefault="00F42F59" w:rsidP="007538D4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B1F0A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AB1F0A" w:rsidRDefault="00F42F59" w:rsidP="007538D4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473C2D" w:rsidRDefault="00AE52DD" w:rsidP="007538D4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473C2D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473C2D" w:rsidRDefault="00CB1A2E" w:rsidP="007538D4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473C2D" w:rsidRDefault="00AE52DD" w:rsidP="007538D4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473C2D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473C2D" w:rsidRDefault="00AE52DD" w:rsidP="007538D4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473C2D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473C2D" w:rsidRDefault="00AE52DD" w:rsidP="007538D4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473C2D">
              <w:rPr>
                <w:b/>
                <w:bCs/>
                <w:color w:val="auto"/>
                <w:sz w:val="28"/>
                <w:szCs w:val="28"/>
              </w:rPr>
              <w:t>-</w:t>
            </w:r>
          </w:p>
        </w:tc>
      </w:tr>
      <w:tr w:rsidR="007C757A" w:rsidRPr="00AB1F0A" w:rsidTr="00236CD9">
        <w:trPr>
          <w:trHeight w:val="4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DD" w:rsidRPr="00236CD9" w:rsidRDefault="00236CD9" w:rsidP="00236CD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 5.1</w:t>
            </w:r>
            <w:r w:rsidR="00AE52DD" w:rsidRPr="00236CD9">
              <w:rPr>
                <w:bCs/>
                <w:sz w:val="28"/>
                <w:szCs w:val="28"/>
              </w:rPr>
              <w:t>ПК 5.2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DD" w:rsidRPr="00236CD9" w:rsidRDefault="00AE52DD" w:rsidP="00AE52DD">
            <w:pPr>
              <w:pStyle w:val="Default"/>
              <w:rPr>
                <w:sz w:val="28"/>
                <w:szCs w:val="28"/>
              </w:rPr>
            </w:pPr>
            <w:r w:rsidRPr="00236CD9">
              <w:rPr>
                <w:bCs/>
                <w:sz w:val="28"/>
                <w:szCs w:val="28"/>
              </w:rPr>
              <w:t>Раздел 2. Ортопедические методы лечения переломов челюстей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AB1F0A" w:rsidRDefault="00CB1A2E" w:rsidP="007538D4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AB1F0A" w:rsidRDefault="00F42F59" w:rsidP="007538D4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B1F0A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AB1F0A" w:rsidRDefault="00F42F59" w:rsidP="007538D4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AB1F0A" w:rsidRDefault="007538D4" w:rsidP="007538D4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AB1F0A" w:rsidRDefault="00CB1A2E" w:rsidP="007538D4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AB1F0A" w:rsidRDefault="007538D4" w:rsidP="007538D4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AB1F0A" w:rsidRDefault="007538D4" w:rsidP="007538D4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AB1F0A" w:rsidRDefault="007538D4" w:rsidP="007538D4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AB1F0A"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7C757A" w:rsidRPr="00AB1F0A" w:rsidTr="00236CD9">
        <w:trPr>
          <w:trHeight w:val="4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DD" w:rsidRPr="00236CD9" w:rsidRDefault="00236CD9" w:rsidP="00236CD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 5.1</w:t>
            </w:r>
          </w:p>
          <w:p w:rsidR="00AE52DD" w:rsidRPr="00236CD9" w:rsidRDefault="00AE52DD" w:rsidP="00236CD9">
            <w:pPr>
              <w:pStyle w:val="Default"/>
              <w:jc w:val="center"/>
              <w:rPr>
                <w:sz w:val="28"/>
                <w:szCs w:val="28"/>
              </w:rPr>
            </w:pPr>
            <w:r w:rsidRPr="00236CD9">
              <w:rPr>
                <w:bCs/>
                <w:sz w:val="28"/>
                <w:szCs w:val="28"/>
              </w:rPr>
              <w:t>ПК 5.2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DD" w:rsidRPr="00236CD9" w:rsidRDefault="00AE52DD" w:rsidP="00AE52DD">
            <w:pPr>
              <w:pStyle w:val="Default"/>
              <w:rPr>
                <w:sz w:val="28"/>
                <w:szCs w:val="28"/>
              </w:rPr>
            </w:pPr>
            <w:r w:rsidRPr="00236CD9">
              <w:rPr>
                <w:sz w:val="28"/>
                <w:szCs w:val="28"/>
              </w:rPr>
              <w:t>Раздел 3. Ортопедическое лечение при дефектах и деформациях чел</w:t>
            </w:r>
            <w:r w:rsidRPr="00236CD9">
              <w:rPr>
                <w:sz w:val="28"/>
                <w:szCs w:val="28"/>
              </w:rPr>
              <w:t>ю</w:t>
            </w:r>
            <w:r w:rsidRPr="00236CD9">
              <w:rPr>
                <w:sz w:val="28"/>
                <w:szCs w:val="28"/>
              </w:rPr>
              <w:t>стно-лицевой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AB1F0A" w:rsidRDefault="00CB1A2E" w:rsidP="007538D4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AB1F0A" w:rsidRDefault="00F42F59" w:rsidP="007538D4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B1F0A">
              <w:rPr>
                <w:b/>
                <w:sz w:val="28"/>
                <w:szCs w:val="28"/>
              </w:rPr>
              <w:t>4</w:t>
            </w:r>
            <w:r w:rsidR="00896DF6" w:rsidRPr="00AB1F0A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AB1F0A" w:rsidRDefault="00F42F59" w:rsidP="007538D4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3</w:t>
            </w:r>
            <w:r w:rsidR="00896DF6" w:rsidRPr="00AB1F0A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AB1F0A" w:rsidRDefault="007538D4" w:rsidP="007538D4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AB1F0A" w:rsidRDefault="00CB1A2E" w:rsidP="007538D4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AB1F0A" w:rsidRDefault="007538D4" w:rsidP="007538D4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AB1F0A" w:rsidRDefault="007538D4" w:rsidP="007538D4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AB1F0A" w:rsidRDefault="00AE52DD" w:rsidP="007538D4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AB1F0A"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7C757A" w:rsidRPr="00AB1F0A" w:rsidTr="00236CD9">
        <w:trPr>
          <w:trHeight w:val="4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DD" w:rsidRPr="00236CD9" w:rsidRDefault="00236CD9" w:rsidP="00236CD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 5.1</w:t>
            </w:r>
          </w:p>
          <w:p w:rsidR="00AE52DD" w:rsidRPr="00236CD9" w:rsidRDefault="00AE52DD" w:rsidP="00236CD9">
            <w:pPr>
              <w:pStyle w:val="Default"/>
              <w:jc w:val="center"/>
              <w:rPr>
                <w:sz w:val="28"/>
                <w:szCs w:val="28"/>
              </w:rPr>
            </w:pPr>
            <w:r w:rsidRPr="00236CD9">
              <w:rPr>
                <w:bCs/>
                <w:sz w:val="28"/>
                <w:szCs w:val="28"/>
              </w:rPr>
              <w:t>ПК 5.2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DD" w:rsidRPr="00236CD9" w:rsidRDefault="00AE52DD" w:rsidP="00AE52DD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36CD9">
              <w:rPr>
                <w:rFonts w:eastAsia="Calibri"/>
                <w:bCs/>
                <w:sz w:val="28"/>
                <w:szCs w:val="28"/>
              </w:rPr>
              <w:t>Раздел 4.Эктопротезирование лица и ортопедические средства защиты для спортсменов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AB1F0A" w:rsidRDefault="00CB1A2E" w:rsidP="007538D4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AB1F0A" w:rsidRDefault="00F42F59" w:rsidP="007538D4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B1F0A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AB1F0A" w:rsidRDefault="00F42F59" w:rsidP="007538D4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AB1F0A" w:rsidRDefault="007538D4" w:rsidP="007538D4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AB1F0A" w:rsidRDefault="00CB1A2E" w:rsidP="007538D4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AB1F0A" w:rsidRDefault="007538D4" w:rsidP="007538D4">
            <w:pPr>
              <w:pStyle w:val="Default"/>
              <w:ind w:left="-96" w:firstLine="96"/>
              <w:jc w:val="center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AB1F0A" w:rsidRDefault="00FE05DF" w:rsidP="007538D4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B1F0A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AB1F0A" w:rsidRDefault="007538D4" w:rsidP="007538D4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AB1F0A"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7C757A" w:rsidRPr="00AB1F0A" w:rsidTr="000C0D1E">
        <w:trPr>
          <w:trHeight w:val="4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DD" w:rsidRPr="00AB1F0A" w:rsidRDefault="00AE52DD" w:rsidP="00AE52D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DD" w:rsidRPr="00AB1F0A" w:rsidRDefault="00AE52DD" w:rsidP="00AE52DD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AB1F0A" w:rsidRDefault="00CB1A2E" w:rsidP="007538D4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156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AB1F0A" w:rsidRDefault="00AE52DD" w:rsidP="007538D4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B1F0A">
              <w:rPr>
                <w:b/>
                <w:sz w:val="28"/>
                <w:szCs w:val="28"/>
              </w:rPr>
              <w:t>9</w:t>
            </w:r>
            <w:r w:rsidR="00896DF6" w:rsidRPr="00AB1F0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AB1F0A" w:rsidRDefault="00AE52DD" w:rsidP="007538D4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7</w:t>
            </w:r>
            <w:r w:rsidR="00896DF6" w:rsidRPr="00AB1F0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AB1F0A" w:rsidRDefault="00AE52DD" w:rsidP="007538D4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B1F0A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AB1F0A" w:rsidRDefault="00CB1A2E" w:rsidP="007538D4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AB1F0A" w:rsidRDefault="00AE52DD" w:rsidP="007538D4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2DD" w:rsidRPr="00AB1F0A" w:rsidRDefault="00FE05DF" w:rsidP="007538D4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DD" w:rsidRPr="00AB1F0A" w:rsidRDefault="00AE52DD" w:rsidP="00AE52DD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b/>
                <w:bCs/>
                <w:sz w:val="28"/>
                <w:szCs w:val="28"/>
              </w:rPr>
              <w:t>-</w:t>
            </w:r>
          </w:p>
        </w:tc>
      </w:tr>
    </w:tbl>
    <w:p w:rsidR="002831AD" w:rsidRDefault="002831AD" w:rsidP="00B97107">
      <w:pPr>
        <w:pStyle w:val="Default"/>
        <w:rPr>
          <w:b/>
          <w:bCs/>
          <w:color w:val="auto"/>
          <w:sz w:val="28"/>
          <w:szCs w:val="28"/>
        </w:rPr>
      </w:pPr>
    </w:p>
    <w:p w:rsidR="002831AD" w:rsidRDefault="002831AD" w:rsidP="00B97107">
      <w:pPr>
        <w:pStyle w:val="Default"/>
        <w:rPr>
          <w:b/>
          <w:bCs/>
          <w:color w:val="auto"/>
          <w:sz w:val="28"/>
          <w:szCs w:val="28"/>
        </w:rPr>
      </w:pPr>
    </w:p>
    <w:p w:rsidR="006340A9" w:rsidRDefault="006340A9" w:rsidP="00B97107">
      <w:pPr>
        <w:pStyle w:val="Default"/>
        <w:rPr>
          <w:b/>
          <w:bCs/>
          <w:color w:val="auto"/>
          <w:sz w:val="28"/>
          <w:szCs w:val="28"/>
        </w:rPr>
      </w:pPr>
    </w:p>
    <w:p w:rsidR="002D30C7" w:rsidRDefault="002D30C7" w:rsidP="00B97107">
      <w:pPr>
        <w:pStyle w:val="Default"/>
        <w:rPr>
          <w:b/>
          <w:bCs/>
          <w:color w:val="auto"/>
          <w:sz w:val="28"/>
          <w:szCs w:val="28"/>
        </w:rPr>
      </w:pPr>
    </w:p>
    <w:p w:rsidR="002D30C7" w:rsidRDefault="002D30C7" w:rsidP="00B97107">
      <w:pPr>
        <w:pStyle w:val="Default"/>
        <w:rPr>
          <w:b/>
          <w:bCs/>
          <w:color w:val="auto"/>
          <w:sz w:val="28"/>
          <w:szCs w:val="28"/>
        </w:rPr>
      </w:pPr>
    </w:p>
    <w:p w:rsidR="00E035D4" w:rsidRDefault="00E035D4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B97107" w:rsidRPr="00BF0B3B" w:rsidRDefault="00B97107" w:rsidP="00B97107">
      <w:pPr>
        <w:pStyle w:val="Default"/>
        <w:rPr>
          <w:b/>
          <w:bCs/>
          <w:color w:val="auto"/>
          <w:sz w:val="28"/>
          <w:szCs w:val="28"/>
        </w:rPr>
      </w:pPr>
      <w:r w:rsidRPr="00AB1F0A">
        <w:rPr>
          <w:b/>
          <w:bCs/>
          <w:color w:val="auto"/>
          <w:sz w:val="28"/>
          <w:szCs w:val="28"/>
        </w:rPr>
        <w:lastRenderedPageBreak/>
        <w:t>3.2. Содержание обучения п</w:t>
      </w:r>
      <w:r w:rsidR="00BF0B3B">
        <w:rPr>
          <w:b/>
          <w:bCs/>
          <w:color w:val="auto"/>
          <w:sz w:val="28"/>
          <w:szCs w:val="28"/>
        </w:rPr>
        <w:t>о профессиональному модулю ПМ.</w:t>
      </w:r>
      <w:r w:rsidR="00EA10FD" w:rsidRPr="00AB1F0A">
        <w:rPr>
          <w:b/>
          <w:bCs/>
          <w:color w:val="auto"/>
          <w:sz w:val="28"/>
          <w:szCs w:val="28"/>
        </w:rPr>
        <w:t>05</w:t>
      </w:r>
      <w:r w:rsidR="00BF0B3B">
        <w:rPr>
          <w:b/>
          <w:bCs/>
          <w:color w:val="auto"/>
          <w:sz w:val="28"/>
          <w:szCs w:val="28"/>
        </w:rPr>
        <w:t xml:space="preserve"> </w:t>
      </w:r>
      <w:r w:rsidRPr="00AB1F0A">
        <w:rPr>
          <w:b/>
          <w:bCs/>
          <w:color w:val="auto"/>
          <w:sz w:val="28"/>
          <w:szCs w:val="28"/>
        </w:rPr>
        <w:t>Изготовление челюстно-лицевых аппаратов</w:t>
      </w: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08"/>
        <w:gridCol w:w="653"/>
        <w:gridCol w:w="7796"/>
        <w:gridCol w:w="1451"/>
        <w:gridCol w:w="1440"/>
      </w:tblGrid>
      <w:tr w:rsidR="00B97107" w:rsidRPr="00AB1F0A" w:rsidTr="00001FDD">
        <w:trPr>
          <w:trHeight w:val="1191"/>
        </w:trPr>
        <w:tc>
          <w:tcPr>
            <w:tcW w:w="3708" w:type="dxa"/>
            <w:vAlign w:val="center"/>
          </w:tcPr>
          <w:p w:rsidR="00B97107" w:rsidRPr="00AB1F0A" w:rsidRDefault="00B97107" w:rsidP="00AE52DD">
            <w:pPr>
              <w:jc w:val="center"/>
              <w:rPr>
                <w:b/>
                <w:sz w:val="28"/>
                <w:szCs w:val="28"/>
              </w:rPr>
            </w:pPr>
            <w:r w:rsidRPr="00AB1F0A">
              <w:rPr>
                <w:b/>
                <w:bCs/>
                <w:sz w:val="28"/>
                <w:szCs w:val="28"/>
              </w:rPr>
              <w:t>Наименование разделов профессионального модуля (ПМ), междисциплина</w:t>
            </w:r>
            <w:r w:rsidRPr="00AB1F0A">
              <w:rPr>
                <w:b/>
                <w:bCs/>
                <w:sz w:val="28"/>
                <w:szCs w:val="28"/>
              </w:rPr>
              <w:t>р</w:t>
            </w:r>
            <w:r w:rsidRPr="00AB1F0A">
              <w:rPr>
                <w:b/>
                <w:bCs/>
                <w:sz w:val="28"/>
                <w:szCs w:val="28"/>
              </w:rPr>
              <w:t>ных курсов (МДК) и тем</w:t>
            </w:r>
          </w:p>
        </w:tc>
        <w:tc>
          <w:tcPr>
            <w:tcW w:w="8449" w:type="dxa"/>
            <w:gridSpan w:val="2"/>
            <w:vAlign w:val="center"/>
          </w:tcPr>
          <w:p w:rsidR="00B97107" w:rsidRPr="00AB1F0A" w:rsidRDefault="00B97107" w:rsidP="00AE52DD">
            <w:pPr>
              <w:jc w:val="center"/>
              <w:rPr>
                <w:b/>
                <w:sz w:val="28"/>
                <w:szCs w:val="28"/>
              </w:rPr>
            </w:pPr>
            <w:r w:rsidRPr="00AB1F0A">
              <w:rPr>
                <w:b/>
                <w:bCs/>
                <w:sz w:val="28"/>
                <w:szCs w:val="28"/>
              </w:rPr>
              <w:t xml:space="preserve">Содержание учебного </w:t>
            </w:r>
            <w:r w:rsidR="006D2B16">
              <w:rPr>
                <w:b/>
                <w:bCs/>
                <w:sz w:val="28"/>
                <w:szCs w:val="28"/>
              </w:rPr>
              <w:t>материала, практические занятия и</w:t>
            </w:r>
            <w:r w:rsidRPr="00AB1F0A">
              <w:rPr>
                <w:b/>
                <w:bCs/>
                <w:sz w:val="28"/>
                <w:szCs w:val="28"/>
              </w:rPr>
              <w:t xml:space="preserve"> сам</w:t>
            </w:r>
            <w:r w:rsidRPr="00AB1F0A">
              <w:rPr>
                <w:b/>
                <w:bCs/>
                <w:sz w:val="28"/>
                <w:szCs w:val="28"/>
              </w:rPr>
              <w:t>о</w:t>
            </w:r>
            <w:r w:rsidRPr="00AB1F0A">
              <w:rPr>
                <w:b/>
                <w:bCs/>
                <w:sz w:val="28"/>
                <w:szCs w:val="28"/>
              </w:rPr>
              <w:t>стоятельная работа обучающихся.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B97107" w:rsidRPr="00AB1F0A" w:rsidRDefault="00B97107" w:rsidP="00AE52DD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AB1F0A">
              <w:rPr>
                <w:rFonts w:eastAsia="Calibri"/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7107" w:rsidRPr="00AB1F0A" w:rsidRDefault="00B97107" w:rsidP="00AE52DD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AB1F0A">
              <w:rPr>
                <w:rFonts w:eastAsia="Calibri"/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B97107" w:rsidRPr="00AB1F0A" w:rsidTr="00001FDD">
        <w:trPr>
          <w:trHeight w:val="170"/>
        </w:trPr>
        <w:tc>
          <w:tcPr>
            <w:tcW w:w="3708" w:type="dxa"/>
          </w:tcPr>
          <w:p w:rsidR="00B97107" w:rsidRPr="00AB1F0A" w:rsidRDefault="00B97107" w:rsidP="00AE52DD">
            <w:pPr>
              <w:jc w:val="center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1</w:t>
            </w:r>
          </w:p>
        </w:tc>
        <w:tc>
          <w:tcPr>
            <w:tcW w:w="8449" w:type="dxa"/>
            <w:gridSpan w:val="2"/>
          </w:tcPr>
          <w:p w:rsidR="00B97107" w:rsidRPr="00AB1F0A" w:rsidRDefault="00B97107" w:rsidP="00AE52DD">
            <w:pPr>
              <w:jc w:val="center"/>
              <w:rPr>
                <w:bCs/>
                <w:sz w:val="28"/>
                <w:szCs w:val="28"/>
              </w:rPr>
            </w:pPr>
            <w:r w:rsidRPr="00AB1F0A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451" w:type="dxa"/>
            <w:shd w:val="clear" w:color="auto" w:fill="auto"/>
          </w:tcPr>
          <w:p w:rsidR="00B97107" w:rsidRPr="00AB1F0A" w:rsidRDefault="00B97107" w:rsidP="00AE52DD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AB1F0A"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B97107" w:rsidRPr="00AB1F0A" w:rsidRDefault="00B97107" w:rsidP="00AE52DD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AB1F0A">
              <w:rPr>
                <w:rFonts w:eastAsia="Calibri"/>
                <w:bCs/>
                <w:sz w:val="28"/>
                <w:szCs w:val="28"/>
              </w:rPr>
              <w:t>4</w:t>
            </w:r>
          </w:p>
        </w:tc>
      </w:tr>
      <w:tr w:rsidR="00B97107" w:rsidRPr="00AB1F0A" w:rsidTr="00001FDD">
        <w:tc>
          <w:tcPr>
            <w:tcW w:w="3708" w:type="dxa"/>
          </w:tcPr>
          <w:p w:rsidR="00B97107" w:rsidRPr="00AB1F0A" w:rsidRDefault="00B97107" w:rsidP="00AE52DD">
            <w:pPr>
              <w:pStyle w:val="Default"/>
              <w:rPr>
                <w:b/>
                <w:sz w:val="28"/>
                <w:szCs w:val="28"/>
              </w:rPr>
            </w:pPr>
            <w:r w:rsidRPr="00AB1F0A">
              <w:rPr>
                <w:b/>
                <w:bCs/>
                <w:sz w:val="28"/>
                <w:szCs w:val="28"/>
              </w:rPr>
              <w:t>МДК 05.01. Технология и</w:t>
            </w:r>
            <w:r w:rsidRPr="00AB1F0A">
              <w:rPr>
                <w:b/>
                <w:bCs/>
                <w:sz w:val="28"/>
                <w:szCs w:val="28"/>
              </w:rPr>
              <w:t>з</w:t>
            </w:r>
            <w:r w:rsidRPr="00AB1F0A">
              <w:rPr>
                <w:b/>
                <w:bCs/>
                <w:sz w:val="28"/>
                <w:szCs w:val="28"/>
              </w:rPr>
              <w:t>готовления челюстно-лицевых аппаратов</w:t>
            </w:r>
          </w:p>
        </w:tc>
        <w:tc>
          <w:tcPr>
            <w:tcW w:w="8449" w:type="dxa"/>
            <w:gridSpan w:val="2"/>
          </w:tcPr>
          <w:p w:rsidR="00B97107" w:rsidRPr="00AB1F0A" w:rsidRDefault="00B97107" w:rsidP="00AE5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1" w:type="dxa"/>
            <w:shd w:val="clear" w:color="auto" w:fill="auto"/>
          </w:tcPr>
          <w:p w:rsidR="00B97107" w:rsidRPr="00B835D1" w:rsidRDefault="002750A3" w:rsidP="007E77EF">
            <w:pPr>
              <w:jc w:val="center"/>
              <w:rPr>
                <w:b/>
                <w:sz w:val="28"/>
                <w:szCs w:val="28"/>
              </w:rPr>
            </w:pPr>
            <w:r w:rsidRPr="00B835D1">
              <w:rPr>
                <w:b/>
                <w:sz w:val="28"/>
                <w:szCs w:val="28"/>
              </w:rPr>
              <w:t>1</w:t>
            </w:r>
            <w:r w:rsidR="007E77EF">
              <w:rPr>
                <w:b/>
                <w:sz w:val="28"/>
                <w:szCs w:val="28"/>
              </w:rPr>
              <w:t>56</w:t>
            </w:r>
          </w:p>
        </w:tc>
        <w:tc>
          <w:tcPr>
            <w:tcW w:w="1440" w:type="dxa"/>
            <w:vMerge w:val="restart"/>
            <w:shd w:val="clear" w:color="auto" w:fill="D9D9D9"/>
          </w:tcPr>
          <w:p w:rsidR="00B97107" w:rsidRPr="00AB1F0A" w:rsidRDefault="00B97107" w:rsidP="00AE52DD">
            <w:pPr>
              <w:jc w:val="center"/>
              <w:rPr>
                <w:color w:val="C0C0C0"/>
                <w:sz w:val="28"/>
                <w:szCs w:val="28"/>
              </w:rPr>
            </w:pPr>
          </w:p>
        </w:tc>
      </w:tr>
      <w:tr w:rsidR="00B97107" w:rsidRPr="00AB1F0A" w:rsidTr="00001FDD">
        <w:trPr>
          <w:trHeight w:val="769"/>
        </w:trPr>
        <w:tc>
          <w:tcPr>
            <w:tcW w:w="3708" w:type="dxa"/>
            <w:tcBorders>
              <w:bottom w:val="single" w:sz="4" w:space="0" w:color="auto"/>
            </w:tcBorders>
          </w:tcPr>
          <w:p w:rsidR="00B97107" w:rsidRPr="00CA222A" w:rsidRDefault="00B77094" w:rsidP="00FA3B9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 1</w:t>
            </w:r>
            <w:r w:rsidR="00BF0B3B">
              <w:rPr>
                <w:b/>
                <w:bCs/>
                <w:sz w:val="28"/>
                <w:szCs w:val="28"/>
              </w:rPr>
              <w:t xml:space="preserve">. </w:t>
            </w:r>
            <w:r w:rsidR="00B97107" w:rsidRPr="00AB1F0A">
              <w:rPr>
                <w:b/>
                <w:sz w:val="28"/>
                <w:szCs w:val="28"/>
              </w:rPr>
              <w:t>Понятие о чел</w:t>
            </w:r>
            <w:r w:rsidR="00B97107" w:rsidRPr="00AB1F0A">
              <w:rPr>
                <w:b/>
                <w:sz w:val="28"/>
                <w:szCs w:val="28"/>
              </w:rPr>
              <w:t>ю</w:t>
            </w:r>
            <w:r w:rsidR="00B97107" w:rsidRPr="00AB1F0A">
              <w:rPr>
                <w:b/>
                <w:sz w:val="28"/>
                <w:szCs w:val="28"/>
              </w:rPr>
              <w:t>стно-лицевой ортопедии. Особенности приема чел</w:t>
            </w:r>
            <w:r w:rsidR="00B97107" w:rsidRPr="00AB1F0A">
              <w:rPr>
                <w:b/>
                <w:sz w:val="28"/>
                <w:szCs w:val="28"/>
              </w:rPr>
              <w:t>ю</w:t>
            </w:r>
            <w:r w:rsidR="00B97107" w:rsidRPr="00AB1F0A">
              <w:rPr>
                <w:b/>
                <w:sz w:val="28"/>
                <w:szCs w:val="28"/>
              </w:rPr>
              <w:t>стно-лицевых больных</w:t>
            </w:r>
          </w:p>
        </w:tc>
        <w:tc>
          <w:tcPr>
            <w:tcW w:w="8449" w:type="dxa"/>
            <w:gridSpan w:val="2"/>
            <w:tcBorders>
              <w:bottom w:val="single" w:sz="4" w:space="0" w:color="auto"/>
            </w:tcBorders>
          </w:tcPr>
          <w:p w:rsidR="00B97107" w:rsidRPr="00AB1F0A" w:rsidRDefault="00B97107" w:rsidP="00AE5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</w:tcPr>
          <w:p w:rsidR="00B97107" w:rsidRPr="00AB1F0A" w:rsidRDefault="001D4D46" w:rsidP="00C17C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C17CF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40" w:type="dxa"/>
            <w:vMerge/>
            <w:shd w:val="clear" w:color="auto" w:fill="D9D9D9"/>
          </w:tcPr>
          <w:p w:rsidR="00B97107" w:rsidRPr="00AB1F0A" w:rsidRDefault="00B97107" w:rsidP="00AE52DD">
            <w:pPr>
              <w:jc w:val="center"/>
              <w:rPr>
                <w:color w:val="C0C0C0"/>
                <w:sz w:val="28"/>
                <w:szCs w:val="28"/>
              </w:rPr>
            </w:pPr>
          </w:p>
        </w:tc>
      </w:tr>
      <w:tr w:rsidR="00B97107" w:rsidRPr="00AB1F0A" w:rsidTr="00001FDD">
        <w:tc>
          <w:tcPr>
            <w:tcW w:w="3708" w:type="dxa"/>
            <w:vMerge w:val="restart"/>
          </w:tcPr>
          <w:p w:rsidR="00B97107" w:rsidRPr="00CA222A" w:rsidRDefault="00B77094" w:rsidP="007E77EF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1.1</w:t>
            </w:r>
            <w:r w:rsidR="00B97107" w:rsidRPr="00CA222A">
              <w:rPr>
                <w:sz w:val="28"/>
                <w:szCs w:val="28"/>
              </w:rPr>
              <w:t xml:space="preserve"> Понятие о челюс</w:t>
            </w:r>
            <w:r w:rsidR="00B97107" w:rsidRPr="00CA222A">
              <w:rPr>
                <w:sz w:val="28"/>
                <w:szCs w:val="28"/>
              </w:rPr>
              <w:t>т</w:t>
            </w:r>
            <w:r w:rsidR="00B97107" w:rsidRPr="00CA222A">
              <w:rPr>
                <w:sz w:val="28"/>
                <w:szCs w:val="28"/>
              </w:rPr>
              <w:t xml:space="preserve">но-лицевой ортопедии. </w:t>
            </w:r>
            <w:r w:rsidR="00B97107" w:rsidRPr="00CA222A">
              <w:rPr>
                <w:rFonts w:eastAsia="Calibri"/>
                <w:bCs/>
                <w:sz w:val="28"/>
                <w:szCs w:val="28"/>
              </w:rPr>
              <w:t>О</w:t>
            </w:r>
            <w:r w:rsidR="00B97107" w:rsidRPr="00CA222A">
              <w:rPr>
                <w:rFonts w:eastAsia="Calibri"/>
                <w:bCs/>
                <w:sz w:val="28"/>
                <w:szCs w:val="28"/>
              </w:rPr>
              <w:t>г</w:t>
            </w:r>
            <w:r w:rsidR="00B97107" w:rsidRPr="00CA222A">
              <w:rPr>
                <w:rFonts w:eastAsia="Calibri"/>
                <w:bCs/>
                <w:sz w:val="28"/>
                <w:szCs w:val="28"/>
              </w:rPr>
              <w:t>нестрельные переломы ч</w:t>
            </w:r>
            <w:r w:rsidR="00B97107" w:rsidRPr="00CA222A">
              <w:rPr>
                <w:rFonts w:eastAsia="Calibri"/>
                <w:bCs/>
                <w:sz w:val="28"/>
                <w:szCs w:val="28"/>
              </w:rPr>
              <w:t>е</w:t>
            </w:r>
            <w:r w:rsidR="00B97107" w:rsidRPr="00CA222A">
              <w:rPr>
                <w:rFonts w:eastAsia="Calibri"/>
                <w:bCs/>
                <w:sz w:val="28"/>
                <w:szCs w:val="28"/>
              </w:rPr>
              <w:t>люстно-лицевой области</w:t>
            </w:r>
          </w:p>
        </w:tc>
        <w:tc>
          <w:tcPr>
            <w:tcW w:w="8449" w:type="dxa"/>
            <w:gridSpan w:val="2"/>
          </w:tcPr>
          <w:p w:rsidR="00B97107" w:rsidRPr="00AB1F0A" w:rsidRDefault="00B97107" w:rsidP="00AE52DD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AB1F0A">
              <w:rPr>
                <w:rFonts w:eastAsia="Calibri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B97107" w:rsidRPr="001D4D46" w:rsidRDefault="00B97107" w:rsidP="00AE52DD">
            <w:pPr>
              <w:jc w:val="center"/>
              <w:rPr>
                <w:b/>
                <w:sz w:val="28"/>
                <w:szCs w:val="28"/>
              </w:rPr>
            </w:pPr>
            <w:r w:rsidRPr="001D4D4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B97107" w:rsidRPr="00AB1F0A" w:rsidRDefault="00B97107" w:rsidP="00AE52DD">
            <w:pPr>
              <w:jc w:val="center"/>
              <w:rPr>
                <w:sz w:val="28"/>
                <w:szCs w:val="28"/>
              </w:rPr>
            </w:pPr>
          </w:p>
        </w:tc>
      </w:tr>
      <w:tr w:rsidR="001D4D46" w:rsidRPr="00AB1F0A" w:rsidTr="00001FDD">
        <w:trPr>
          <w:trHeight w:val="1405"/>
        </w:trPr>
        <w:tc>
          <w:tcPr>
            <w:tcW w:w="3708" w:type="dxa"/>
            <w:vMerge/>
          </w:tcPr>
          <w:p w:rsidR="001D4D46" w:rsidRPr="00CA222A" w:rsidRDefault="001D4D46" w:rsidP="007E77EF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49" w:type="dxa"/>
            <w:gridSpan w:val="2"/>
            <w:shd w:val="clear" w:color="auto" w:fill="auto"/>
          </w:tcPr>
          <w:p w:rsidR="001D4D46" w:rsidRPr="00AB1F0A" w:rsidRDefault="001D4D46" w:rsidP="00E13180">
            <w:pPr>
              <w:pStyle w:val="Default"/>
              <w:jc w:val="both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Понятие о челюстно-лицевой ортопедии</w:t>
            </w:r>
            <w:r w:rsidR="00E13180">
              <w:rPr>
                <w:sz w:val="28"/>
                <w:szCs w:val="28"/>
              </w:rPr>
              <w:t xml:space="preserve">. </w:t>
            </w:r>
            <w:r w:rsidRPr="00AB1F0A">
              <w:rPr>
                <w:sz w:val="28"/>
                <w:szCs w:val="28"/>
              </w:rPr>
              <w:t>Виды повреждений чел</w:t>
            </w:r>
            <w:r w:rsidRPr="00AB1F0A">
              <w:rPr>
                <w:sz w:val="28"/>
                <w:szCs w:val="28"/>
              </w:rPr>
              <w:t>ю</w:t>
            </w:r>
            <w:r w:rsidRPr="00AB1F0A">
              <w:rPr>
                <w:sz w:val="28"/>
                <w:szCs w:val="28"/>
              </w:rPr>
              <w:t>стно-лицевой области</w:t>
            </w:r>
            <w:r w:rsidR="00E13180">
              <w:rPr>
                <w:sz w:val="28"/>
                <w:szCs w:val="28"/>
              </w:rPr>
              <w:t>.</w:t>
            </w:r>
            <w:r w:rsidRPr="00AB1F0A">
              <w:rPr>
                <w:sz w:val="28"/>
                <w:szCs w:val="28"/>
              </w:rPr>
              <w:t>Огнестрельные переломы, классифик</w:t>
            </w:r>
            <w:r w:rsidRPr="00AB1F0A">
              <w:rPr>
                <w:sz w:val="28"/>
                <w:szCs w:val="28"/>
              </w:rPr>
              <w:t>а</w:t>
            </w:r>
            <w:r w:rsidRPr="00AB1F0A">
              <w:rPr>
                <w:sz w:val="28"/>
                <w:szCs w:val="28"/>
              </w:rPr>
              <w:t>ция.Организация медицинской помощи челюстно-лицевым ран</w:t>
            </w:r>
            <w:r w:rsidRPr="00AB1F0A">
              <w:rPr>
                <w:sz w:val="28"/>
                <w:szCs w:val="28"/>
              </w:rPr>
              <w:t>е</w:t>
            </w:r>
            <w:r w:rsidRPr="00AB1F0A">
              <w:rPr>
                <w:sz w:val="28"/>
                <w:szCs w:val="28"/>
              </w:rPr>
              <w:t xml:space="preserve">ным на этапах эвакуации </w:t>
            </w:r>
          </w:p>
        </w:tc>
        <w:tc>
          <w:tcPr>
            <w:tcW w:w="1451" w:type="dxa"/>
            <w:vMerge/>
            <w:shd w:val="clear" w:color="auto" w:fill="auto"/>
          </w:tcPr>
          <w:p w:rsidR="001D4D46" w:rsidRPr="00AB1F0A" w:rsidRDefault="001D4D46" w:rsidP="00AE5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1D4D46" w:rsidRPr="00AB1F0A" w:rsidRDefault="001D4D46" w:rsidP="006D2B16">
            <w:pPr>
              <w:jc w:val="center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1</w:t>
            </w:r>
          </w:p>
        </w:tc>
      </w:tr>
      <w:tr w:rsidR="00ED125C" w:rsidRPr="00AB1F0A" w:rsidTr="00001FDD">
        <w:tc>
          <w:tcPr>
            <w:tcW w:w="3708" w:type="dxa"/>
            <w:vMerge w:val="restart"/>
          </w:tcPr>
          <w:p w:rsidR="00ED125C" w:rsidRPr="00CA222A" w:rsidRDefault="00B77094" w:rsidP="007E77EF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1.2</w:t>
            </w:r>
            <w:r w:rsidR="00BF0B3B">
              <w:rPr>
                <w:sz w:val="28"/>
                <w:szCs w:val="28"/>
              </w:rPr>
              <w:t xml:space="preserve"> </w:t>
            </w:r>
            <w:r w:rsidR="00ED125C" w:rsidRPr="00CA222A">
              <w:rPr>
                <w:bCs/>
                <w:sz w:val="28"/>
                <w:szCs w:val="28"/>
              </w:rPr>
              <w:t xml:space="preserve">Неогнестрельные переломы челюстно-лицевой области </w:t>
            </w:r>
          </w:p>
        </w:tc>
        <w:tc>
          <w:tcPr>
            <w:tcW w:w="8449" w:type="dxa"/>
            <w:gridSpan w:val="2"/>
          </w:tcPr>
          <w:p w:rsidR="00ED125C" w:rsidRPr="00AB1F0A" w:rsidRDefault="00ED125C" w:rsidP="00AE52DD">
            <w:pPr>
              <w:rPr>
                <w:sz w:val="28"/>
                <w:szCs w:val="28"/>
              </w:rPr>
            </w:pPr>
            <w:r w:rsidRPr="00AB1F0A">
              <w:rPr>
                <w:rFonts w:eastAsia="Calibri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ED125C" w:rsidRPr="001D4D46" w:rsidRDefault="00ED125C" w:rsidP="00AE52DD">
            <w:pPr>
              <w:jc w:val="center"/>
              <w:rPr>
                <w:b/>
                <w:sz w:val="28"/>
                <w:szCs w:val="28"/>
              </w:rPr>
            </w:pPr>
            <w:r w:rsidRPr="001D4D4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D125C" w:rsidRPr="00AB1F0A" w:rsidRDefault="00ED125C" w:rsidP="006D2B16">
            <w:pPr>
              <w:jc w:val="center"/>
              <w:rPr>
                <w:sz w:val="28"/>
                <w:szCs w:val="28"/>
              </w:rPr>
            </w:pPr>
          </w:p>
        </w:tc>
      </w:tr>
      <w:tr w:rsidR="00ED125C" w:rsidRPr="00AB1F0A" w:rsidTr="007E77EF">
        <w:trPr>
          <w:trHeight w:val="1024"/>
        </w:trPr>
        <w:tc>
          <w:tcPr>
            <w:tcW w:w="3708" w:type="dxa"/>
            <w:vMerge/>
          </w:tcPr>
          <w:p w:rsidR="00ED125C" w:rsidRPr="00AB1F0A" w:rsidRDefault="00ED125C" w:rsidP="00AE52DD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449" w:type="dxa"/>
            <w:gridSpan w:val="2"/>
            <w:shd w:val="clear" w:color="auto" w:fill="auto"/>
          </w:tcPr>
          <w:p w:rsidR="00ED125C" w:rsidRPr="00AB1F0A" w:rsidRDefault="00ED125C" w:rsidP="00E13180">
            <w:pPr>
              <w:pStyle w:val="Default"/>
              <w:jc w:val="both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Неогнестрельные переломы челюстно-лицевой области, классиф</w:t>
            </w:r>
            <w:r w:rsidRPr="00AB1F0A">
              <w:rPr>
                <w:sz w:val="28"/>
                <w:szCs w:val="28"/>
              </w:rPr>
              <w:t>и</w:t>
            </w:r>
            <w:r w:rsidRPr="00AB1F0A">
              <w:rPr>
                <w:sz w:val="28"/>
                <w:szCs w:val="28"/>
              </w:rPr>
              <w:t>кация неогнестрельных переломов челюстей.Механизм смещения отломков челюстей.Уход за челюстно-лицевыми больными</w:t>
            </w:r>
          </w:p>
        </w:tc>
        <w:tc>
          <w:tcPr>
            <w:tcW w:w="1451" w:type="dxa"/>
            <w:vMerge/>
            <w:shd w:val="clear" w:color="auto" w:fill="auto"/>
          </w:tcPr>
          <w:p w:rsidR="00ED125C" w:rsidRPr="00AB1F0A" w:rsidRDefault="00ED125C" w:rsidP="00AE5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D125C" w:rsidRPr="00AB1F0A" w:rsidRDefault="00ED125C" w:rsidP="006D2B16">
            <w:pPr>
              <w:jc w:val="center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1</w:t>
            </w:r>
          </w:p>
        </w:tc>
      </w:tr>
      <w:tr w:rsidR="00ED125C" w:rsidRPr="00AB1F0A" w:rsidTr="007E77EF">
        <w:trPr>
          <w:trHeight w:val="273"/>
        </w:trPr>
        <w:tc>
          <w:tcPr>
            <w:tcW w:w="3708" w:type="dxa"/>
            <w:vMerge/>
          </w:tcPr>
          <w:p w:rsidR="00ED125C" w:rsidRPr="00AB1F0A" w:rsidRDefault="00ED125C" w:rsidP="00AE52DD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449" w:type="dxa"/>
            <w:gridSpan w:val="2"/>
            <w:shd w:val="clear" w:color="auto" w:fill="auto"/>
          </w:tcPr>
          <w:p w:rsidR="00ED125C" w:rsidRPr="00AB1F0A" w:rsidRDefault="00ED125C" w:rsidP="00ED125C">
            <w:pPr>
              <w:pStyle w:val="Default"/>
              <w:jc w:val="both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 xml:space="preserve">Технология изготовления </w:t>
            </w:r>
            <w:r>
              <w:rPr>
                <w:sz w:val="28"/>
                <w:szCs w:val="28"/>
              </w:rPr>
              <w:t>фиксирующих аппаратов</w:t>
            </w:r>
          </w:p>
        </w:tc>
        <w:tc>
          <w:tcPr>
            <w:tcW w:w="1451" w:type="dxa"/>
            <w:vMerge/>
            <w:shd w:val="clear" w:color="auto" w:fill="auto"/>
          </w:tcPr>
          <w:p w:rsidR="00ED125C" w:rsidRPr="00AB1F0A" w:rsidRDefault="00ED125C" w:rsidP="00AE5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D125C" w:rsidRPr="00AB1F0A" w:rsidRDefault="00ED125C" w:rsidP="006D2B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D125C" w:rsidRPr="00AB1F0A" w:rsidTr="00001FDD">
        <w:trPr>
          <w:trHeight w:val="290"/>
        </w:trPr>
        <w:tc>
          <w:tcPr>
            <w:tcW w:w="3708" w:type="dxa"/>
            <w:vMerge/>
          </w:tcPr>
          <w:p w:rsidR="00ED125C" w:rsidRPr="00AB1F0A" w:rsidRDefault="00ED125C" w:rsidP="00AE52DD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449" w:type="dxa"/>
            <w:gridSpan w:val="2"/>
            <w:shd w:val="clear" w:color="auto" w:fill="auto"/>
          </w:tcPr>
          <w:p w:rsidR="00ED125C" w:rsidRPr="00AB1F0A" w:rsidRDefault="00ED125C" w:rsidP="00AE52DD">
            <w:pPr>
              <w:pStyle w:val="Default"/>
              <w:rPr>
                <w:sz w:val="28"/>
                <w:szCs w:val="28"/>
              </w:rPr>
            </w:pPr>
            <w:r w:rsidRPr="00AB1F0A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ED125C" w:rsidRPr="001D4D46" w:rsidRDefault="00ED125C" w:rsidP="00AE52DD">
            <w:pPr>
              <w:jc w:val="center"/>
              <w:rPr>
                <w:b/>
                <w:sz w:val="28"/>
                <w:szCs w:val="28"/>
              </w:rPr>
            </w:pPr>
            <w:r w:rsidRPr="001D4D46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40" w:type="dxa"/>
            <w:vMerge w:val="restart"/>
            <w:shd w:val="pct15" w:color="auto" w:fill="auto"/>
          </w:tcPr>
          <w:p w:rsidR="00ED125C" w:rsidRPr="00AB1F0A" w:rsidRDefault="00ED125C" w:rsidP="00AE52DD">
            <w:pPr>
              <w:jc w:val="center"/>
              <w:rPr>
                <w:sz w:val="28"/>
                <w:szCs w:val="28"/>
              </w:rPr>
            </w:pPr>
          </w:p>
        </w:tc>
      </w:tr>
      <w:tr w:rsidR="00ED125C" w:rsidRPr="00AB1F0A" w:rsidTr="007E77EF">
        <w:trPr>
          <w:trHeight w:val="311"/>
        </w:trPr>
        <w:tc>
          <w:tcPr>
            <w:tcW w:w="3708" w:type="dxa"/>
            <w:vMerge/>
          </w:tcPr>
          <w:p w:rsidR="00ED125C" w:rsidRPr="00AB1F0A" w:rsidRDefault="00ED125C" w:rsidP="00AE52DD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449" w:type="dxa"/>
            <w:gridSpan w:val="2"/>
            <w:shd w:val="clear" w:color="auto" w:fill="auto"/>
          </w:tcPr>
          <w:p w:rsidR="00ED125C" w:rsidRPr="00AB1F0A" w:rsidRDefault="00ED125C" w:rsidP="00ED125C">
            <w:pPr>
              <w:pStyle w:val="Default"/>
              <w:jc w:val="both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Технология изготовления шины Тигерштедта</w:t>
            </w:r>
          </w:p>
        </w:tc>
        <w:tc>
          <w:tcPr>
            <w:tcW w:w="1451" w:type="dxa"/>
            <w:vMerge/>
            <w:shd w:val="clear" w:color="auto" w:fill="auto"/>
          </w:tcPr>
          <w:p w:rsidR="00ED125C" w:rsidRPr="00AB1F0A" w:rsidRDefault="00ED125C" w:rsidP="00BE4D6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  <w:shd w:val="pct15" w:color="auto" w:fill="auto"/>
          </w:tcPr>
          <w:p w:rsidR="00ED125C" w:rsidRPr="00AB1F0A" w:rsidRDefault="00ED125C" w:rsidP="00AE52DD">
            <w:pPr>
              <w:jc w:val="center"/>
              <w:rPr>
                <w:sz w:val="28"/>
                <w:szCs w:val="28"/>
              </w:rPr>
            </w:pPr>
          </w:p>
        </w:tc>
      </w:tr>
      <w:tr w:rsidR="00ED125C" w:rsidRPr="00AB1F0A" w:rsidTr="00001FDD">
        <w:trPr>
          <w:trHeight w:val="365"/>
        </w:trPr>
        <w:tc>
          <w:tcPr>
            <w:tcW w:w="12157" w:type="dxa"/>
            <w:gridSpan w:val="3"/>
          </w:tcPr>
          <w:p w:rsidR="00ED125C" w:rsidRPr="00AB1F0A" w:rsidRDefault="00ED125C" w:rsidP="001556D2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b/>
                <w:bCs/>
                <w:sz w:val="28"/>
                <w:szCs w:val="28"/>
              </w:rPr>
              <w:t>Самостоятельная работа при изучении раздела 1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ED125C" w:rsidRPr="00AB1F0A" w:rsidRDefault="00ED125C" w:rsidP="00AE52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40" w:type="dxa"/>
            <w:vMerge/>
            <w:shd w:val="pct15" w:color="auto" w:fill="auto"/>
          </w:tcPr>
          <w:p w:rsidR="00ED125C" w:rsidRPr="00AB1F0A" w:rsidRDefault="00ED125C" w:rsidP="00AE52DD">
            <w:pPr>
              <w:jc w:val="center"/>
              <w:rPr>
                <w:sz w:val="28"/>
                <w:szCs w:val="28"/>
              </w:rPr>
            </w:pPr>
          </w:p>
        </w:tc>
      </w:tr>
      <w:tr w:rsidR="00ED125C" w:rsidRPr="00AB1F0A" w:rsidTr="00BF0B3B">
        <w:trPr>
          <w:trHeight w:val="420"/>
        </w:trPr>
        <w:tc>
          <w:tcPr>
            <w:tcW w:w="12157" w:type="dxa"/>
            <w:gridSpan w:val="3"/>
          </w:tcPr>
          <w:p w:rsidR="00ED125C" w:rsidRPr="00AB1F0A" w:rsidRDefault="00ED125C" w:rsidP="00BF0B3B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b/>
                <w:bCs/>
                <w:sz w:val="28"/>
                <w:szCs w:val="28"/>
              </w:rPr>
              <w:t>Тематика внеаудиторной самостоятельной работы</w:t>
            </w:r>
          </w:p>
          <w:p w:rsidR="00ED125C" w:rsidRPr="00AB1F0A" w:rsidRDefault="00ED125C" w:rsidP="00BF0B3B">
            <w:pPr>
              <w:pStyle w:val="Default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Состав</w:t>
            </w:r>
            <w:r>
              <w:rPr>
                <w:sz w:val="28"/>
                <w:szCs w:val="28"/>
              </w:rPr>
              <w:t>ление</w:t>
            </w:r>
            <w:r w:rsidRPr="00AB1F0A">
              <w:rPr>
                <w:sz w:val="28"/>
                <w:szCs w:val="28"/>
              </w:rPr>
              <w:t xml:space="preserve"> таблиц:</w:t>
            </w:r>
          </w:p>
          <w:p w:rsidR="00ED125C" w:rsidRPr="00AB1F0A" w:rsidRDefault="00ED125C" w:rsidP="00BF0B3B">
            <w:pPr>
              <w:pStyle w:val="Default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«Огнестрельные пер</w:t>
            </w:r>
            <w:r>
              <w:rPr>
                <w:sz w:val="28"/>
                <w:szCs w:val="28"/>
              </w:rPr>
              <w:t xml:space="preserve">еломы челюстно-лицевой области» </w:t>
            </w:r>
            <w:r w:rsidRPr="00AB1F0A">
              <w:rPr>
                <w:sz w:val="28"/>
                <w:szCs w:val="28"/>
              </w:rPr>
              <w:t>тема 1.1</w:t>
            </w:r>
          </w:p>
          <w:p w:rsidR="00ED125C" w:rsidRPr="00AB1F0A" w:rsidRDefault="00ED125C" w:rsidP="00BF0B3B">
            <w:pPr>
              <w:pStyle w:val="Default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lastRenderedPageBreak/>
              <w:t>«Неогнестрельные переломы челюстно-лицевой области» тема 1.2</w:t>
            </w:r>
          </w:p>
        </w:tc>
        <w:tc>
          <w:tcPr>
            <w:tcW w:w="1451" w:type="dxa"/>
            <w:vMerge/>
            <w:shd w:val="clear" w:color="auto" w:fill="auto"/>
          </w:tcPr>
          <w:p w:rsidR="00ED125C" w:rsidRPr="00AB1F0A" w:rsidRDefault="00ED125C" w:rsidP="00AE5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  <w:shd w:val="pct15" w:color="auto" w:fill="auto"/>
          </w:tcPr>
          <w:p w:rsidR="00ED125C" w:rsidRPr="00AB1F0A" w:rsidRDefault="00ED125C" w:rsidP="00AE52DD">
            <w:pPr>
              <w:jc w:val="center"/>
              <w:rPr>
                <w:sz w:val="28"/>
                <w:szCs w:val="28"/>
              </w:rPr>
            </w:pPr>
          </w:p>
        </w:tc>
      </w:tr>
      <w:tr w:rsidR="00B835D1" w:rsidRPr="00AB1F0A" w:rsidTr="00001FDD">
        <w:trPr>
          <w:trHeight w:val="843"/>
        </w:trPr>
        <w:tc>
          <w:tcPr>
            <w:tcW w:w="3708" w:type="dxa"/>
            <w:tcBorders>
              <w:bottom w:val="single" w:sz="4" w:space="0" w:color="auto"/>
            </w:tcBorders>
          </w:tcPr>
          <w:p w:rsidR="00B835D1" w:rsidRPr="00AB1F0A" w:rsidRDefault="00B835D1" w:rsidP="00AE52DD">
            <w:pPr>
              <w:pStyle w:val="Default"/>
              <w:rPr>
                <w:sz w:val="28"/>
                <w:szCs w:val="28"/>
              </w:rPr>
            </w:pPr>
            <w:r w:rsidRPr="00AB1F0A">
              <w:rPr>
                <w:b/>
                <w:bCs/>
                <w:sz w:val="28"/>
                <w:szCs w:val="28"/>
              </w:rPr>
              <w:lastRenderedPageBreak/>
              <w:t>Раздел 2. Ортопедические методы лечения переломов челюстей</w:t>
            </w:r>
          </w:p>
        </w:tc>
        <w:tc>
          <w:tcPr>
            <w:tcW w:w="8449" w:type="dxa"/>
            <w:gridSpan w:val="2"/>
            <w:tcBorders>
              <w:bottom w:val="single" w:sz="4" w:space="0" w:color="auto"/>
            </w:tcBorders>
          </w:tcPr>
          <w:p w:rsidR="00B835D1" w:rsidRPr="00AB1F0A" w:rsidRDefault="00B835D1" w:rsidP="00AE52DD">
            <w:pPr>
              <w:rPr>
                <w:sz w:val="28"/>
                <w:szCs w:val="28"/>
              </w:rPr>
            </w:pP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</w:tcPr>
          <w:p w:rsidR="00B835D1" w:rsidRPr="00AB1F0A" w:rsidRDefault="00C17CF1" w:rsidP="00FA3B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</w:t>
            </w:r>
          </w:p>
        </w:tc>
        <w:tc>
          <w:tcPr>
            <w:tcW w:w="1440" w:type="dxa"/>
            <w:vMerge/>
            <w:shd w:val="clear" w:color="auto" w:fill="D9D9D9"/>
          </w:tcPr>
          <w:p w:rsidR="00B835D1" w:rsidRPr="00AB1F0A" w:rsidRDefault="00B835D1" w:rsidP="00AE52DD">
            <w:pPr>
              <w:jc w:val="center"/>
              <w:rPr>
                <w:sz w:val="28"/>
                <w:szCs w:val="28"/>
              </w:rPr>
            </w:pPr>
          </w:p>
        </w:tc>
      </w:tr>
      <w:tr w:rsidR="00B835D1" w:rsidRPr="00AB1F0A" w:rsidTr="00001FDD">
        <w:trPr>
          <w:trHeight w:val="206"/>
        </w:trPr>
        <w:tc>
          <w:tcPr>
            <w:tcW w:w="3708" w:type="dxa"/>
            <w:vMerge w:val="restart"/>
          </w:tcPr>
          <w:p w:rsidR="00B835D1" w:rsidRPr="00FA3B91" w:rsidRDefault="00B77094" w:rsidP="007E77EF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Тема 2.1 </w:t>
            </w:r>
            <w:r w:rsidR="00B835D1" w:rsidRPr="00FA3B91">
              <w:rPr>
                <w:bCs/>
                <w:sz w:val="28"/>
                <w:szCs w:val="28"/>
              </w:rPr>
              <w:t>Ортопедические методы лечения переломов челюстей репонирующими и фиксирующими аппаратами</w:t>
            </w:r>
          </w:p>
        </w:tc>
        <w:tc>
          <w:tcPr>
            <w:tcW w:w="8449" w:type="dxa"/>
            <w:gridSpan w:val="2"/>
            <w:tcBorders>
              <w:bottom w:val="single" w:sz="4" w:space="0" w:color="auto"/>
            </w:tcBorders>
          </w:tcPr>
          <w:p w:rsidR="00B835D1" w:rsidRPr="00AB1F0A" w:rsidRDefault="00B835D1" w:rsidP="00AE52DD">
            <w:pPr>
              <w:rPr>
                <w:b/>
                <w:sz w:val="28"/>
                <w:szCs w:val="28"/>
              </w:rPr>
            </w:pPr>
            <w:r w:rsidRPr="00AB1F0A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B835D1" w:rsidRPr="00ED4AC6" w:rsidRDefault="00B835D1" w:rsidP="00AE52DD">
            <w:pPr>
              <w:jc w:val="center"/>
              <w:rPr>
                <w:b/>
                <w:sz w:val="28"/>
                <w:szCs w:val="28"/>
              </w:rPr>
            </w:pPr>
            <w:r w:rsidRPr="00ED4AC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B835D1" w:rsidRPr="00AB1F0A" w:rsidRDefault="00B835D1" w:rsidP="00AE52DD">
            <w:pPr>
              <w:rPr>
                <w:sz w:val="28"/>
                <w:szCs w:val="28"/>
              </w:rPr>
            </w:pPr>
          </w:p>
        </w:tc>
      </w:tr>
      <w:tr w:rsidR="00B835D1" w:rsidRPr="00AB1F0A" w:rsidTr="00001FDD">
        <w:trPr>
          <w:trHeight w:val="654"/>
        </w:trPr>
        <w:tc>
          <w:tcPr>
            <w:tcW w:w="3708" w:type="dxa"/>
            <w:vMerge/>
          </w:tcPr>
          <w:p w:rsidR="00B835D1" w:rsidRPr="00FA3B91" w:rsidRDefault="00B835D1" w:rsidP="007E77EF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449" w:type="dxa"/>
            <w:gridSpan w:val="2"/>
          </w:tcPr>
          <w:p w:rsidR="00B835D1" w:rsidRPr="00AB1F0A" w:rsidRDefault="00B835D1" w:rsidP="00E13180">
            <w:pPr>
              <w:jc w:val="both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Классификация аппаратов, применяемых в челюстно-лицевой орт</w:t>
            </w:r>
            <w:r w:rsidRPr="00AB1F0A">
              <w:rPr>
                <w:sz w:val="28"/>
                <w:szCs w:val="28"/>
              </w:rPr>
              <w:t>о</w:t>
            </w:r>
            <w:r w:rsidRPr="00AB1F0A">
              <w:rPr>
                <w:sz w:val="28"/>
                <w:szCs w:val="28"/>
              </w:rPr>
              <w:t>педии.Прин</w:t>
            </w:r>
            <w:r w:rsidR="007E77EF">
              <w:rPr>
                <w:sz w:val="28"/>
                <w:szCs w:val="28"/>
              </w:rPr>
              <w:t>ципы лечения переломов челюстей</w:t>
            </w:r>
          </w:p>
        </w:tc>
        <w:tc>
          <w:tcPr>
            <w:tcW w:w="1451" w:type="dxa"/>
            <w:vMerge/>
            <w:shd w:val="clear" w:color="auto" w:fill="auto"/>
          </w:tcPr>
          <w:p w:rsidR="00B835D1" w:rsidRPr="00AB1F0A" w:rsidRDefault="00B835D1" w:rsidP="00AE52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B835D1" w:rsidRPr="00AB1F0A" w:rsidRDefault="00B835D1" w:rsidP="00FA3B91">
            <w:pPr>
              <w:jc w:val="center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1</w:t>
            </w:r>
          </w:p>
        </w:tc>
      </w:tr>
      <w:tr w:rsidR="00B835D1" w:rsidRPr="00AB1F0A" w:rsidTr="00001FDD">
        <w:trPr>
          <w:trHeight w:val="637"/>
        </w:trPr>
        <w:tc>
          <w:tcPr>
            <w:tcW w:w="3708" w:type="dxa"/>
            <w:vMerge/>
          </w:tcPr>
          <w:p w:rsidR="00B835D1" w:rsidRPr="00FA3B91" w:rsidRDefault="00B835D1" w:rsidP="007E77EF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449" w:type="dxa"/>
            <w:gridSpan w:val="2"/>
          </w:tcPr>
          <w:p w:rsidR="00B835D1" w:rsidRPr="00AB1F0A" w:rsidRDefault="00C17CF1" w:rsidP="00E13180">
            <w:pPr>
              <w:jc w:val="both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 xml:space="preserve">Технология изготовления репонирующих аппаратовдля фиксации отломков.Технология изготовления </w:t>
            </w:r>
            <w:r>
              <w:rPr>
                <w:sz w:val="28"/>
                <w:szCs w:val="28"/>
              </w:rPr>
              <w:t>фиксирующих аппаратов</w:t>
            </w:r>
          </w:p>
        </w:tc>
        <w:tc>
          <w:tcPr>
            <w:tcW w:w="1451" w:type="dxa"/>
            <w:vMerge/>
            <w:shd w:val="clear" w:color="auto" w:fill="auto"/>
          </w:tcPr>
          <w:p w:rsidR="00B835D1" w:rsidRPr="00AB1F0A" w:rsidRDefault="00B835D1" w:rsidP="00AE52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B835D1" w:rsidRPr="00AB1F0A" w:rsidRDefault="00C17CF1" w:rsidP="00FA3B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835D1" w:rsidRPr="00AB1F0A" w:rsidTr="00001FDD">
        <w:trPr>
          <w:trHeight w:val="290"/>
        </w:trPr>
        <w:tc>
          <w:tcPr>
            <w:tcW w:w="3708" w:type="dxa"/>
            <w:vMerge/>
          </w:tcPr>
          <w:p w:rsidR="00B835D1" w:rsidRPr="00FA3B91" w:rsidRDefault="00B835D1" w:rsidP="007E77EF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449" w:type="dxa"/>
            <w:gridSpan w:val="2"/>
            <w:tcBorders>
              <w:bottom w:val="single" w:sz="4" w:space="0" w:color="auto"/>
            </w:tcBorders>
          </w:tcPr>
          <w:p w:rsidR="00B835D1" w:rsidRPr="00B835D1" w:rsidRDefault="00B835D1" w:rsidP="00AE52DD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AB1F0A">
              <w:rPr>
                <w:rFonts w:eastAsia="Calibri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B835D1" w:rsidRPr="00AB1F0A" w:rsidRDefault="00B835D1" w:rsidP="00AE52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440" w:type="dxa"/>
            <w:vMerge w:val="restart"/>
            <w:shd w:val="clear" w:color="auto" w:fill="D9D9D9"/>
          </w:tcPr>
          <w:p w:rsidR="00B835D1" w:rsidRPr="00AB1F0A" w:rsidRDefault="00B835D1" w:rsidP="00AE52DD">
            <w:pPr>
              <w:rPr>
                <w:sz w:val="28"/>
                <w:szCs w:val="28"/>
              </w:rPr>
            </w:pPr>
          </w:p>
        </w:tc>
      </w:tr>
      <w:tr w:rsidR="00C17CF1" w:rsidRPr="00AB1F0A" w:rsidTr="00001FDD">
        <w:trPr>
          <w:trHeight w:val="290"/>
        </w:trPr>
        <w:tc>
          <w:tcPr>
            <w:tcW w:w="3708" w:type="dxa"/>
            <w:vMerge/>
          </w:tcPr>
          <w:p w:rsidR="00C17CF1" w:rsidRPr="00FA3B91" w:rsidRDefault="00C17CF1" w:rsidP="007E77EF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C17CF1" w:rsidRPr="00C17CF1" w:rsidRDefault="00C17CF1" w:rsidP="00C17CF1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C17CF1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C17CF1" w:rsidRPr="00AB1F0A" w:rsidRDefault="00C17CF1" w:rsidP="00967951">
            <w:p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З</w:t>
            </w:r>
            <w:r w:rsidRPr="00AB1F0A">
              <w:rPr>
                <w:rFonts w:eastAsia="Calibri"/>
                <w:bCs/>
                <w:sz w:val="28"/>
                <w:szCs w:val="28"/>
              </w:rPr>
              <w:t>убодеснев</w:t>
            </w:r>
            <w:r>
              <w:rPr>
                <w:rFonts w:eastAsia="Calibri"/>
                <w:bCs/>
                <w:sz w:val="28"/>
                <w:szCs w:val="28"/>
              </w:rPr>
              <w:t>ая</w:t>
            </w:r>
            <w:r w:rsidRPr="00AB1F0A">
              <w:rPr>
                <w:rFonts w:eastAsia="Calibri"/>
                <w:bCs/>
                <w:sz w:val="28"/>
                <w:szCs w:val="28"/>
              </w:rPr>
              <w:t xml:space="preserve"> шин</w:t>
            </w:r>
            <w:r>
              <w:rPr>
                <w:rFonts w:eastAsia="Calibri"/>
                <w:bCs/>
                <w:sz w:val="28"/>
                <w:szCs w:val="28"/>
              </w:rPr>
              <w:t>а</w:t>
            </w:r>
            <w:r w:rsidRPr="00AB1F0A">
              <w:rPr>
                <w:rFonts w:eastAsia="Calibri"/>
                <w:bCs/>
                <w:sz w:val="28"/>
                <w:szCs w:val="28"/>
              </w:rPr>
              <w:t xml:space="preserve"> Вебера</w:t>
            </w:r>
          </w:p>
        </w:tc>
        <w:tc>
          <w:tcPr>
            <w:tcW w:w="1451" w:type="dxa"/>
            <w:vMerge/>
            <w:shd w:val="clear" w:color="auto" w:fill="auto"/>
          </w:tcPr>
          <w:p w:rsidR="00C17CF1" w:rsidRDefault="00C17CF1" w:rsidP="00AE52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  <w:vMerge/>
            <w:shd w:val="clear" w:color="auto" w:fill="D9D9D9"/>
          </w:tcPr>
          <w:p w:rsidR="00C17CF1" w:rsidRPr="00AB1F0A" w:rsidRDefault="00C17CF1" w:rsidP="00AE52DD">
            <w:pPr>
              <w:rPr>
                <w:sz w:val="28"/>
                <w:szCs w:val="28"/>
              </w:rPr>
            </w:pPr>
          </w:p>
        </w:tc>
      </w:tr>
      <w:tr w:rsidR="00C17CF1" w:rsidRPr="00AB1F0A" w:rsidTr="00001FDD">
        <w:trPr>
          <w:trHeight w:val="290"/>
        </w:trPr>
        <w:tc>
          <w:tcPr>
            <w:tcW w:w="3708" w:type="dxa"/>
            <w:vMerge/>
          </w:tcPr>
          <w:p w:rsidR="00C17CF1" w:rsidRPr="00FA3B91" w:rsidRDefault="00C17CF1" w:rsidP="007E77EF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C17CF1" w:rsidRPr="00AB1F0A" w:rsidRDefault="00C17CF1" w:rsidP="00C17CF1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1.1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C17CF1" w:rsidRPr="00AB1F0A" w:rsidRDefault="00C17CF1" w:rsidP="00C17CF1">
            <w:pPr>
              <w:rPr>
                <w:rFonts w:eastAsia="Calibri"/>
                <w:bCs/>
                <w:sz w:val="28"/>
                <w:szCs w:val="28"/>
              </w:rPr>
            </w:pPr>
            <w:r w:rsidRPr="00AB1F0A">
              <w:rPr>
                <w:rFonts w:eastAsia="Calibri"/>
                <w:bCs/>
                <w:sz w:val="28"/>
                <w:szCs w:val="28"/>
              </w:rPr>
              <w:t xml:space="preserve">Снятие оттисков, отливка моделей </w:t>
            </w:r>
          </w:p>
        </w:tc>
        <w:tc>
          <w:tcPr>
            <w:tcW w:w="1451" w:type="dxa"/>
            <w:vMerge/>
            <w:shd w:val="clear" w:color="auto" w:fill="auto"/>
          </w:tcPr>
          <w:p w:rsidR="00C17CF1" w:rsidRPr="00AB1F0A" w:rsidRDefault="00C17CF1" w:rsidP="00AE5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  <w:shd w:val="clear" w:color="auto" w:fill="D9D9D9"/>
          </w:tcPr>
          <w:p w:rsidR="00C17CF1" w:rsidRPr="00AB1F0A" w:rsidRDefault="00C17CF1" w:rsidP="00AE52DD">
            <w:pPr>
              <w:rPr>
                <w:sz w:val="28"/>
                <w:szCs w:val="28"/>
              </w:rPr>
            </w:pPr>
          </w:p>
        </w:tc>
      </w:tr>
      <w:tr w:rsidR="00C17CF1" w:rsidRPr="00AB1F0A" w:rsidTr="00001FDD">
        <w:trPr>
          <w:trHeight w:val="290"/>
        </w:trPr>
        <w:tc>
          <w:tcPr>
            <w:tcW w:w="3708" w:type="dxa"/>
            <w:vMerge/>
          </w:tcPr>
          <w:p w:rsidR="00C17CF1" w:rsidRPr="00FA3B91" w:rsidRDefault="00C17CF1" w:rsidP="007E77EF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C17CF1" w:rsidRPr="00AB1F0A" w:rsidRDefault="00C17CF1" w:rsidP="00C17CF1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1.2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C17CF1" w:rsidRPr="00AB1F0A" w:rsidRDefault="00C17CF1" w:rsidP="00C17CF1">
            <w:pPr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И</w:t>
            </w:r>
            <w:r w:rsidRPr="00AB1F0A">
              <w:rPr>
                <w:rFonts w:eastAsia="Calibri"/>
                <w:bCs/>
                <w:sz w:val="28"/>
                <w:szCs w:val="28"/>
              </w:rPr>
              <w:t xml:space="preserve">зготовление проволочного каркаса и моделировка </w:t>
            </w:r>
          </w:p>
        </w:tc>
        <w:tc>
          <w:tcPr>
            <w:tcW w:w="1451" w:type="dxa"/>
            <w:vMerge/>
            <w:shd w:val="clear" w:color="auto" w:fill="auto"/>
          </w:tcPr>
          <w:p w:rsidR="00C17CF1" w:rsidRPr="00AB1F0A" w:rsidRDefault="00C17CF1" w:rsidP="00AE5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  <w:shd w:val="clear" w:color="auto" w:fill="D9D9D9"/>
          </w:tcPr>
          <w:p w:rsidR="00C17CF1" w:rsidRPr="00AB1F0A" w:rsidRDefault="00C17CF1" w:rsidP="00AE52DD">
            <w:pPr>
              <w:rPr>
                <w:sz w:val="28"/>
                <w:szCs w:val="28"/>
              </w:rPr>
            </w:pPr>
          </w:p>
        </w:tc>
      </w:tr>
      <w:tr w:rsidR="00C17CF1" w:rsidRPr="00AB1F0A" w:rsidTr="00001FDD">
        <w:trPr>
          <w:trHeight w:val="290"/>
        </w:trPr>
        <w:tc>
          <w:tcPr>
            <w:tcW w:w="3708" w:type="dxa"/>
            <w:vMerge/>
            <w:tcBorders>
              <w:bottom w:val="single" w:sz="4" w:space="0" w:color="auto"/>
            </w:tcBorders>
          </w:tcPr>
          <w:p w:rsidR="00C17CF1" w:rsidRPr="00FA3B91" w:rsidRDefault="00C17CF1" w:rsidP="007E77EF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C17CF1" w:rsidRPr="00AB1F0A" w:rsidRDefault="00C17CF1" w:rsidP="00C17CF1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1.3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C17CF1" w:rsidRPr="00AB1F0A" w:rsidRDefault="00C17CF1" w:rsidP="00BE4D6A">
            <w:pPr>
              <w:rPr>
                <w:rFonts w:eastAsia="Calibri"/>
                <w:bCs/>
                <w:sz w:val="28"/>
                <w:szCs w:val="28"/>
              </w:rPr>
            </w:pPr>
            <w:r w:rsidRPr="00AB1F0A">
              <w:rPr>
                <w:rFonts w:eastAsia="Calibri"/>
                <w:bCs/>
                <w:sz w:val="28"/>
                <w:szCs w:val="28"/>
              </w:rPr>
              <w:t>Замена воска на</w:t>
            </w:r>
            <w:r>
              <w:rPr>
                <w:rFonts w:eastAsia="Calibri"/>
                <w:bCs/>
                <w:sz w:val="28"/>
                <w:szCs w:val="28"/>
              </w:rPr>
              <w:t xml:space="preserve"> пластмассу</w:t>
            </w:r>
            <w:r w:rsidRPr="00AB1F0A">
              <w:rPr>
                <w:rFonts w:eastAsia="Calibri"/>
                <w:bCs/>
                <w:sz w:val="28"/>
                <w:szCs w:val="28"/>
              </w:rPr>
              <w:t>, обработка, шлифовка, полировка</w:t>
            </w:r>
          </w:p>
        </w:tc>
        <w:tc>
          <w:tcPr>
            <w:tcW w:w="14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17CF1" w:rsidRPr="00AB1F0A" w:rsidRDefault="00C17CF1" w:rsidP="00AE5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  <w:shd w:val="clear" w:color="auto" w:fill="D9D9D9"/>
          </w:tcPr>
          <w:p w:rsidR="00C17CF1" w:rsidRPr="00AB1F0A" w:rsidRDefault="00C17CF1" w:rsidP="00AE52DD">
            <w:pPr>
              <w:rPr>
                <w:sz w:val="28"/>
                <w:szCs w:val="28"/>
              </w:rPr>
            </w:pPr>
          </w:p>
        </w:tc>
      </w:tr>
      <w:tr w:rsidR="00C17CF1" w:rsidRPr="00AB1F0A" w:rsidTr="00001FDD">
        <w:tc>
          <w:tcPr>
            <w:tcW w:w="3708" w:type="dxa"/>
            <w:vMerge w:val="restart"/>
          </w:tcPr>
          <w:p w:rsidR="00C17CF1" w:rsidRPr="00FA3B91" w:rsidRDefault="00B77094" w:rsidP="007E77EF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2.2</w:t>
            </w:r>
            <w:r w:rsidR="00BF0B3B">
              <w:rPr>
                <w:bCs/>
                <w:sz w:val="28"/>
                <w:szCs w:val="28"/>
              </w:rPr>
              <w:t xml:space="preserve"> </w:t>
            </w:r>
            <w:r w:rsidR="00C17CF1" w:rsidRPr="00FA3B91">
              <w:rPr>
                <w:bCs/>
                <w:sz w:val="28"/>
                <w:szCs w:val="28"/>
              </w:rPr>
              <w:t>Ортопедические методы лечения при не сросшихся и неправильно сросшихся переломах чел</w:t>
            </w:r>
            <w:r w:rsidR="00C17CF1" w:rsidRPr="00FA3B91">
              <w:rPr>
                <w:bCs/>
                <w:sz w:val="28"/>
                <w:szCs w:val="28"/>
              </w:rPr>
              <w:t>ю</w:t>
            </w:r>
            <w:r w:rsidR="00C17CF1" w:rsidRPr="00FA3B91">
              <w:rPr>
                <w:bCs/>
                <w:sz w:val="28"/>
                <w:szCs w:val="28"/>
              </w:rPr>
              <w:t>стей</w:t>
            </w:r>
          </w:p>
        </w:tc>
        <w:tc>
          <w:tcPr>
            <w:tcW w:w="8449" w:type="dxa"/>
            <w:gridSpan w:val="2"/>
          </w:tcPr>
          <w:p w:rsidR="00C17CF1" w:rsidRPr="00AB1F0A" w:rsidRDefault="00C17CF1" w:rsidP="00AE52DD">
            <w:pPr>
              <w:rPr>
                <w:sz w:val="28"/>
                <w:szCs w:val="28"/>
              </w:rPr>
            </w:pPr>
            <w:r w:rsidRPr="00AB1F0A">
              <w:rPr>
                <w:rFonts w:eastAsia="Calibri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C17CF1" w:rsidRPr="00ED4AC6" w:rsidRDefault="00C17CF1" w:rsidP="00AE52DD">
            <w:pPr>
              <w:jc w:val="center"/>
              <w:rPr>
                <w:b/>
                <w:sz w:val="28"/>
                <w:szCs w:val="28"/>
              </w:rPr>
            </w:pPr>
            <w:r w:rsidRPr="00ED4AC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C17CF1" w:rsidRPr="00AB1F0A" w:rsidRDefault="00C17CF1" w:rsidP="00AE52DD">
            <w:pPr>
              <w:rPr>
                <w:sz w:val="28"/>
                <w:szCs w:val="28"/>
              </w:rPr>
            </w:pPr>
          </w:p>
        </w:tc>
      </w:tr>
      <w:tr w:rsidR="00C17CF1" w:rsidRPr="00AB1F0A" w:rsidTr="00001FDD">
        <w:trPr>
          <w:trHeight w:val="654"/>
        </w:trPr>
        <w:tc>
          <w:tcPr>
            <w:tcW w:w="3708" w:type="dxa"/>
            <w:vMerge/>
          </w:tcPr>
          <w:p w:rsidR="00C17CF1" w:rsidRPr="00AB1F0A" w:rsidRDefault="00C17CF1" w:rsidP="00AE52DD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449" w:type="dxa"/>
            <w:gridSpan w:val="2"/>
            <w:shd w:val="clear" w:color="auto" w:fill="auto"/>
          </w:tcPr>
          <w:p w:rsidR="00C17CF1" w:rsidRPr="00AB1F0A" w:rsidRDefault="00C17CF1" w:rsidP="007E77EF">
            <w:pPr>
              <w:pStyle w:val="Default"/>
              <w:jc w:val="both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Причины возникновения дефектов челюстно-лицевой обла</w:t>
            </w:r>
            <w:r w:rsidRPr="00AB1F0A">
              <w:rPr>
                <w:sz w:val="28"/>
                <w:szCs w:val="28"/>
              </w:rPr>
              <w:t>с</w:t>
            </w:r>
            <w:r w:rsidRPr="00AB1F0A">
              <w:rPr>
                <w:sz w:val="28"/>
                <w:szCs w:val="28"/>
              </w:rPr>
              <w:t>ти.Классификация ложных суставов нижней челюсти</w:t>
            </w:r>
          </w:p>
        </w:tc>
        <w:tc>
          <w:tcPr>
            <w:tcW w:w="1451" w:type="dxa"/>
            <w:vMerge/>
            <w:shd w:val="clear" w:color="auto" w:fill="auto"/>
          </w:tcPr>
          <w:p w:rsidR="00C17CF1" w:rsidRPr="00AB1F0A" w:rsidRDefault="00C17CF1" w:rsidP="00AE5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C17CF1" w:rsidRPr="00AB1F0A" w:rsidRDefault="00C17CF1" w:rsidP="00FA3B91">
            <w:pPr>
              <w:jc w:val="center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1</w:t>
            </w:r>
          </w:p>
        </w:tc>
      </w:tr>
      <w:tr w:rsidR="00C17CF1" w:rsidRPr="00AB1F0A" w:rsidTr="00001FDD">
        <w:trPr>
          <w:trHeight w:val="573"/>
        </w:trPr>
        <w:tc>
          <w:tcPr>
            <w:tcW w:w="3708" w:type="dxa"/>
            <w:vMerge/>
          </w:tcPr>
          <w:p w:rsidR="00C17CF1" w:rsidRPr="00AB1F0A" w:rsidRDefault="00C17CF1" w:rsidP="00AE52DD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449" w:type="dxa"/>
            <w:gridSpan w:val="2"/>
            <w:shd w:val="clear" w:color="auto" w:fill="auto"/>
          </w:tcPr>
          <w:p w:rsidR="00C17CF1" w:rsidRPr="00AB1F0A" w:rsidRDefault="00C17CF1" w:rsidP="007E77EF">
            <w:pPr>
              <w:pStyle w:val="Default"/>
              <w:jc w:val="both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Технология изготовления съемных протезов с шарнирами</w:t>
            </w:r>
          </w:p>
          <w:p w:rsidR="00C17CF1" w:rsidRPr="00AB1F0A" w:rsidRDefault="00C17CF1" w:rsidP="007E77EF">
            <w:pPr>
              <w:pStyle w:val="Default"/>
              <w:jc w:val="both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Протезирование пациентов с неправильно сросшимися переломами</w:t>
            </w:r>
          </w:p>
        </w:tc>
        <w:tc>
          <w:tcPr>
            <w:tcW w:w="1451" w:type="dxa"/>
            <w:vMerge/>
            <w:shd w:val="clear" w:color="auto" w:fill="auto"/>
          </w:tcPr>
          <w:p w:rsidR="00C17CF1" w:rsidRPr="00AB1F0A" w:rsidRDefault="00C17CF1" w:rsidP="00AE5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C17CF1" w:rsidRPr="00AB1F0A" w:rsidRDefault="00C17CF1" w:rsidP="00C17CF1">
            <w:pPr>
              <w:jc w:val="center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2</w:t>
            </w:r>
          </w:p>
        </w:tc>
      </w:tr>
      <w:tr w:rsidR="00C17CF1" w:rsidRPr="00AB1F0A" w:rsidTr="007E77EF">
        <w:trPr>
          <w:trHeight w:val="227"/>
        </w:trPr>
        <w:tc>
          <w:tcPr>
            <w:tcW w:w="3708" w:type="dxa"/>
            <w:vMerge/>
          </w:tcPr>
          <w:p w:rsidR="00C17CF1" w:rsidRPr="00AB1F0A" w:rsidRDefault="00C17CF1" w:rsidP="00AE52DD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449" w:type="dxa"/>
            <w:gridSpan w:val="2"/>
            <w:shd w:val="clear" w:color="auto" w:fill="auto"/>
          </w:tcPr>
          <w:p w:rsidR="00C17CF1" w:rsidRPr="00AB1F0A" w:rsidRDefault="00C17CF1" w:rsidP="007E77EF">
            <w:pPr>
              <w:pStyle w:val="Default"/>
              <w:jc w:val="both"/>
              <w:rPr>
                <w:sz w:val="28"/>
                <w:szCs w:val="28"/>
              </w:rPr>
            </w:pPr>
            <w:r w:rsidRPr="00AB1F0A">
              <w:rPr>
                <w:rFonts w:eastAsia="Calibri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C17CF1" w:rsidRPr="00ED4AC6" w:rsidRDefault="00C17CF1" w:rsidP="00AE52DD">
            <w:pPr>
              <w:jc w:val="center"/>
              <w:rPr>
                <w:b/>
                <w:sz w:val="28"/>
                <w:szCs w:val="28"/>
              </w:rPr>
            </w:pPr>
            <w:r w:rsidRPr="00ED4AC6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40" w:type="dxa"/>
            <w:vMerge w:val="restart"/>
            <w:shd w:val="pct15" w:color="auto" w:fill="auto"/>
          </w:tcPr>
          <w:p w:rsidR="00C17CF1" w:rsidRPr="00AB1F0A" w:rsidRDefault="00C17CF1" w:rsidP="00AE52DD">
            <w:pPr>
              <w:jc w:val="center"/>
              <w:rPr>
                <w:sz w:val="28"/>
                <w:szCs w:val="28"/>
              </w:rPr>
            </w:pPr>
          </w:p>
        </w:tc>
      </w:tr>
      <w:tr w:rsidR="00C17CF1" w:rsidRPr="00AB1F0A" w:rsidTr="007E77EF">
        <w:trPr>
          <w:trHeight w:val="601"/>
        </w:trPr>
        <w:tc>
          <w:tcPr>
            <w:tcW w:w="3708" w:type="dxa"/>
            <w:vMerge/>
          </w:tcPr>
          <w:p w:rsidR="00C17CF1" w:rsidRPr="00AB1F0A" w:rsidRDefault="00C17CF1" w:rsidP="00AE52DD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449" w:type="dxa"/>
            <w:gridSpan w:val="2"/>
            <w:shd w:val="clear" w:color="auto" w:fill="auto"/>
          </w:tcPr>
          <w:p w:rsidR="00C17CF1" w:rsidRPr="00AB1F0A" w:rsidRDefault="00C17CF1" w:rsidP="007E77EF">
            <w:pPr>
              <w:pStyle w:val="Default"/>
              <w:jc w:val="both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Технология изготовления  суставного элемента</w:t>
            </w:r>
            <w:r>
              <w:rPr>
                <w:sz w:val="28"/>
                <w:szCs w:val="28"/>
              </w:rPr>
              <w:t xml:space="preserve"> в</w:t>
            </w:r>
            <w:r w:rsidRPr="00AB1F0A">
              <w:rPr>
                <w:sz w:val="28"/>
                <w:szCs w:val="28"/>
              </w:rPr>
              <w:t xml:space="preserve"> протез</w:t>
            </w:r>
            <w:r>
              <w:rPr>
                <w:sz w:val="28"/>
                <w:szCs w:val="28"/>
              </w:rPr>
              <w:t>е</w:t>
            </w:r>
            <w:r w:rsidRPr="00AB1F0A">
              <w:rPr>
                <w:sz w:val="28"/>
                <w:szCs w:val="28"/>
              </w:rPr>
              <w:t xml:space="preserve"> при ло</w:t>
            </w:r>
            <w:r w:rsidRPr="00AB1F0A">
              <w:rPr>
                <w:sz w:val="28"/>
                <w:szCs w:val="28"/>
              </w:rPr>
              <w:t>ж</w:t>
            </w:r>
            <w:r w:rsidRPr="00AB1F0A">
              <w:rPr>
                <w:sz w:val="28"/>
                <w:szCs w:val="28"/>
              </w:rPr>
              <w:t>ном суставе</w:t>
            </w:r>
          </w:p>
        </w:tc>
        <w:tc>
          <w:tcPr>
            <w:tcW w:w="1451" w:type="dxa"/>
            <w:vMerge/>
            <w:shd w:val="clear" w:color="auto" w:fill="auto"/>
          </w:tcPr>
          <w:p w:rsidR="00C17CF1" w:rsidRPr="00AB1F0A" w:rsidRDefault="00C17CF1" w:rsidP="00AE5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  <w:shd w:val="pct15" w:color="auto" w:fill="auto"/>
          </w:tcPr>
          <w:p w:rsidR="00C17CF1" w:rsidRPr="00AB1F0A" w:rsidRDefault="00C17CF1" w:rsidP="00AE52DD">
            <w:pPr>
              <w:jc w:val="center"/>
              <w:rPr>
                <w:sz w:val="28"/>
                <w:szCs w:val="28"/>
              </w:rPr>
            </w:pPr>
          </w:p>
        </w:tc>
      </w:tr>
      <w:tr w:rsidR="00C17CF1" w:rsidRPr="00AB1F0A" w:rsidTr="00001FDD">
        <w:trPr>
          <w:trHeight w:val="309"/>
        </w:trPr>
        <w:tc>
          <w:tcPr>
            <w:tcW w:w="12157" w:type="dxa"/>
            <w:gridSpan w:val="3"/>
          </w:tcPr>
          <w:p w:rsidR="00C17CF1" w:rsidRPr="00AB1F0A" w:rsidRDefault="00C17CF1" w:rsidP="001556D2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b/>
                <w:bCs/>
                <w:sz w:val="28"/>
                <w:szCs w:val="28"/>
              </w:rPr>
              <w:t>Самостоятельная работа при изучении раздела 2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C17CF1" w:rsidRPr="00AB1F0A" w:rsidRDefault="00C17CF1" w:rsidP="00C17CF1">
            <w:pPr>
              <w:jc w:val="center"/>
              <w:rPr>
                <w:b/>
                <w:sz w:val="28"/>
                <w:szCs w:val="28"/>
              </w:rPr>
            </w:pPr>
            <w:r w:rsidRPr="00AB1F0A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40" w:type="dxa"/>
            <w:vMerge/>
            <w:shd w:val="pct15" w:color="auto" w:fill="auto"/>
          </w:tcPr>
          <w:p w:rsidR="00C17CF1" w:rsidRPr="00AB1F0A" w:rsidRDefault="00C17CF1" w:rsidP="00AE52DD">
            <w:pPr>
              <w:jc w:val="center"/>
              <w:rPr>
                <w:sz w:val="28"/>
                <w:szCs w:val="28"/>
              </w:rPr>
            </w:pPr>
          </w:p>
        </w:tc>
      </w:tr>
      <w:tr w:rsidR="00C17CF1" w:rsidRPr="00AB1F0A" w:rsidTr="00001FDD">
        <w:trPr>
          <w:trHeight w:val="309"/>
        </w:trPr>
        <w:tc>
          <w:tcPr>
            <w:tcW w:w="12157" w:type="dxa"/>
            <w:gridSpan w:val="3"/>
          </w:tcPr>
          <w:p w:rsidR="00C17CF1" w:rsidRPr="00AB1F0A" w:rsidRDefault="00C17CF1" w:rsidP="001556D2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b/>
                <w:bCs/>
                <w:sz w:val="28"/>
                <w:szCs w:val="28"/>
              </w:rPr>
              <w:t>Тематика внеаудиторной самостоятельной работы</w:t>
            </w:r>
          </w:p>
          <w:p w:rsidR="00C17CF1" w:rsidRPr="00AB1F0A" w:rsidRDefault="00C17CF1" w:rsidP="00001FD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индивидуального тематического сообщения</w:t>
            </w:r>
            <w:r w:rsidRPr="00AB1F0A">
              <w:rPr>
                <w:sz w:val="28"/>
                <w:szCs w:val="28"/>
              </w:rPr>
              <w:t xml:space="preserve">: </w:t>
            </w:r>
          </w:p>
          <w:p w:rsidR="00C17CF1" w:rsidRPr="00AB1F0A" w:rsidRDefault="00982CFA" w:rsidP="00982CFA">
            <w:pPr>
              <w:pStyle w:val="Default"/>
              <w:ind w:left="709" w:hanging="4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17CF1" w:rsidRPr="00AB1F0A">
              <w:rPr>
                <w:sz w:val="28"/>
                <w:szCs w:val="28"/>
              </w:rPr>
              <w:t>«Изготовление основных ви</w:t>
            </w:r>
            <w:r w:rsidR="00C17CF1">
              <w:rPr>
                <w:sz w:val="28"/>
                <w:szCs w:val="28"/>
              </w:rPr>
              <w:t>дов челюстно-лицевых аппаратов»</w:t>
            </w:r>
            <w:r w:rsidR="00C17CF1" w:rsidRPr="00AB1F0A">
              <w:rPr>
                <w:sz w:val="28"/>
                <w:szCs w:val="28"/>
              </w:rPr>
              <w:t>, тема 2.1</w:t>
            </w:r>
          </w:p>
          <w:p w:rsidR="00C17CF1" w:rsidRPr="00AB1F0A" w:rsidRDefault="00C17CF1" w:rsidP="00001FDD">
            <w:pPr>
              <w:pStyle w:val="Default"/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«Протезирование при врожденных дефектах верхней челюст</w:t>
            </w:r>
            <w:r>
              <w:rPr>
                <w:sz w:val="28"/>
                <w:szCs w:val="28"/>
              </w:rPr>
              <w:t>и»</w:t>
            </w:r>
            <w:r w:rsidRPr="00AB1F0A">
              <w:rPr>
                <w:sz w:val="28"/>
                <w:szCs w:val="28"/>
              </w:rPr>
              <w:t>, тема 2.2</w:t>
            </w:r>
          </w:p>
          <w:p w:rsidR="00C17CF1" w:rsidRPr="00AB1F0A" w:rsidRDefault="00B77094" w:rsidP="00D27264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C17CF1" w:rsidRPr="00AB1F0A">
              <w:rPr>
                <w:sz w:val="28"/>
                <w:szCs w:val="28"/>
              </w:rPr>
              <w:t>равнительн</w:t>
            </w:r>
            <w:r>
              <w:rPr>
                <w:sz w:val="28"/>
                <w:szCs w:val="28"/>
              </w:rPr>
              <w:t>ая</w:t>
            </w:r>
            <w:r w:rsidR="00C17CF1" w:rsidRPr="00AB1F0A">
              <w:rPr>
                <w:sz w:val="28"/>
                <w:szCs w:val="28"/>
              </w:rPr>
              <w:t xml:space="preserve"> характеристик</w:t>
            </w:r>
            <w:r>
              <w:rPr>
                <w:sz w:val="28"/>
                <w:szCs w:val="28"/>
              </w:rPr>
              <w:t>а</w:t>
            </w:r>
            <w:r w:rsidR="00C17CF1" w:rsidRPr="00AB1F0A">
              <w:rPr>
                <w:sz w:val="28"/>
                <w:szCs w:val="28"/>
              </w:rPr>
              <w:t xml:space="preserve"> шарнир</w:t>
            </w:r>
            <w:r>
              <w:rPr>
                <w:sz w:val="28"/>
                <w:szCs w:val="28"/>
              </w:rPr>
              <w:t xml:space="preserve">ов для </w:t>
            </w:r>
            <w:r w:rsidR="00C17CF1" w:rsidRPr="00AB1F0A">
              <w:rPr>
                <w:sz w:val="28"/>
                <w:szCs w:val="28"/>
              </w:rPr>
              <w:t>протезов по Гаврилов</w:t>
            </w:r>
            <w:r w:rsidR="00C17CF1">
              <w:rPr>
                <w:sz w:val="28"/>
                <w:szCs w:val="28"/>
              </w:rPr>
              <w:t>у, Оксману, Вайнштейну</w:t>
            </w:r>
            <w:r w:rsidR="00C17CF1" w:rsidRPr="00AB1F0A">
              <w:rPr>
                <w:sz w:val="28"/>
                <w:szCs w:val="28"/>
              </w:rPr>
              <w:t>, тема 2.1</w:t>
            </w:r>
          </w:p>
        </w:tc>
        <w:tc>
          <w:tcPr>
            <w:tcW w:w="1451" w:type="dxa"/>
            <w:vMerge/>
            <w:shd w:val="clear" w:color="auto" w:fill="auto"/>
          </w:tcPr>
          <w:p w:rsidR="00C17CF1" w:rsidRPr="00AB1F0A" w:rsidRDefault="00C17CF1" w:rsidP="00AE52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  <w:vMerge/>
            <w:shd w:val="pct15" w:color="auto" w:fill="auto"/>
          </w:tcPr>
          <w:p w:rsidR="00C17CF1" w:rsidRPr="00AB1F0A" w:rsidRDefault="00C17CF1" w:rsidP="00AE52DD">
            <w:pPr>
              <w:jc w:val="center"/>
              <w:rPr>
                <w:sz w:val="28"/>
                <w:szCs w:val="28"/>
              </w:rPr>
            </w:pPr>
          </w:p>
        </w:tc>
      </w:tr>
      <w:tr w:rsidR="00C17CF1" w:rsidRPr="00AB1F0A" w:rsidTr="00001FDD">
        <w:trPr>
          <w:trHeight w:val="1114"/>
        </w:trPr>
        <w:tc>
          <w:tcPr>
            <w:tcW w:w="3708" w:type="dxa"/>
            <w:tcBorders>
              <w:bottom w:val="single" w:sz="4" w:space="0" w:color="auto"/>
            </w:tcBorders>
          </w:tcPr>
          <w:p w:rsidR="00C17CF1" w:rsidRPr="00AB1F0A" w:rsidRDefault="00C17CF1" w:rsidP="00AE52DD">
            <w:pPr>
              <w:pStyle w:val="Default"/>
              <w:rPr>
                <w:b/>
                <w:sz w:val="28"/>
                <w:szCs w:val="28"/>
              </w:rPr>
            </w:pPr>
            <w:r w:rsidRPr="00AB1F0A">
              <w:rPr>
                <w:b/>
                <w:sz w:val="28"/>
                <w:szCs w:val="28"/>
              </w:rPr>
              <w:lastRenderedPageBreak/>
              <w:t>Раздел 3. Ортопедическое лечение при дефектах и деформациях челюстно-лицевой области</w:t>
            </w:r>
          </w:p>
        </w:tc>
        <w:tc>
          <w:tcPr>
            <w:tcW w:w="8449" w:type="dxa"/>
            <w:gridSpan w:val="2"/>
            <w:tcBorders>
              <w:bottom w:val="single" w:sz="4" w:space="0" w:color="auto"/>
            </w:tcBorders>
          </w:tcPr>
          <w:p w:rsidR="00C17CF1" w:rsidRPr="00AB1F0A" w:rsidRDefault="00C17CF1" w:rsidP="00AE52DD">
            <w:pPr>
              <w:rPr>
                <w:sz w:val="28"/>
                <w:szCs w:val="28"/>
              </w:rPr>
            </w:pP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</w:tcPr>
          <w:p w:rsidR="00C17CF1" w:rsidRPr="00825C34" w:rsidRDefault="00C17CF1" w:rsidP="00AE52DD">
            <w:pPr>
              <w:jc w:val="center"/>
              <w:rPr>
                <w:b/>
                <w:sz w:val="28"/>
                <w:szCs w:val="28"/>
              </w:rPr>
            </w:pPr>
            <w:r w:rsidRPr="00825C34">
              <w:rPr>
                <w:b/>
                <w:sz w:val="28"/>
                <w:szCs w:val="28"/>
              </w:rPr>
              <w:t>6</w:t>
            </w:r>
            <w:r w:rsidR="00001FDD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440" w:type="dxa"/>
            <w:vMerge/>
            <w:shd w:val="pct15" w:color="auto" w:fill="auto"/>
          </w:tcPr>
          <w:p w:rsidR="00C17CF1" w:rsidRPr="00AB1F0A" w:rsidRDefault="00C17CF1" w:rsidP="00AE52DD">
            <w:pPr>
              <w:jc w:val="center"/>
              <w:rPr>
                <w:sz w:val="28"/>
                <w:szCs w:val="28"/>
              </w:rPr>
            </w:pPr>
          </w:p>
        </w:tc>
      </w:tr>
      <w:tr w:rsidR="00C17CF1" w:rsidRPr="00AB1F0A" w:rsidTr="00001FDD">
        <w:trPr>
          <w:trHeight w:val="411"/>
        </w:trPr>
        <w:tc>
          <w:tcPr>
            <w:tcW w:w="3708" w:type="dxa"/>
            <w:vMerge w:val="restart"/>
            <w:tcBorders>
              <w:bottom w:val="single" w:sz="4" w:space="0" w:color="auto"/>
            </w:tcBorders>
          </w:tcPr>
          <w:p w:rsidR="00C17CF1" w:rsidRPr="00FA3B91" w:rsidRDefault="00B77094" w:rsidP="00001FD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3.1</w:t>
            </w:r>
            <w:r w:rsidR="00C17CF1" w:rsidRPr="00FA3B91">
              <w:rPr>
                <w:bCs/>
                <w:sz w:val="28"/>
                <w:szCs w:val="28"/>
              </w:rPr>
              <w:t>Ортопедические м</w:t>
            </w:r>
            <w:r w:rsidR="00C17CF1" w:rsidRPr="00FA3B91">
              <w:rPr>
                <w:bCs/>
                <w:sz w:val="28"/>
                <w:szCs w:val="28"/>
              </w:rPr>
              <w:t>е</w:t>
            </w:r>
            <w:r w:rsidR="00C17CF1" w:rsidRPr="00FA3B91">
              <w:rPr>
                <w:bCs/>
                <w:sz w:val="28"/>
                <w:szCs w:val="28"/>
              </w:rPr>
              <w:t>тоды лечения при контра</w:t>
            </w:r>
            <w:r w:rsidR="00C17CF1" w:rsidRPr="00FA3B91">
              <w:rPr>
                <w:bCs/>
                <w:sz w:val="28"/>
                <w:szCs w:val="28"/>
              </w:rPr>
              <w:t>к</w:t>
            </w:r>
            <w:r w:rsidR="00C17CF1" w:rsidRPr="00FA3B91">
              <w:rPr>
                <w:bCs/>
                <w:sz w:val="28"/>
                <w:szCs w:val="28"/>
              </w:rPr>
              <w:t>турах и микростомии</w:t>
            </w:r>
          </w:p>
        </w:tc>
        <w:tc>
          <w:tcPr>
            <w:tcW w:w="844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17CF1" w:rsidRPr="00AB1F0A" w:rsidRDefault="00C17CF1" w:rsidP="00AE52DD">
            <w:pPr>
              <w:rPr>
                <w:sz w:val="28"/>
                <w:szCs w:val="28"/>
              </w:rPr>
            </w:pPr>
            <w:r w:rsidRPr="00AB1F0A">
              <w:rPr>
                <w:rFonts w:eastAsia="Calibri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C17CF1" w:rsidRPr="00ED4AC6" w:rsidRDefault="00C17CF1" w:rsidP="00AE52DD">
            <w:pPr>
              <w:jc w:val="center"/>
              <w:rPr>
                <w:b/>
                <w:sz w:val="28"/>
                <w:szCs w:val="28"/>
              </w:rPr>
            </w:pPr>
            <w:r w:rsidRPr="00ED4AC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pct15" w:color="auto" w:fill="auto"/>
          </w:tcPr>
          <w:p w:rsidR="00C17CF1" w:rsidRPr="00AB1F0A" w:rsidRDefault="00C17CF1" w:rsidP="00AE52DD">
            <w:pPr>
              <w:jc w:val="center"/>
              <w:rPr>
                <w:sz w:val="28"/>
                <w:szCs w:val="28"/>
              </w:rPr>
            </w:pPr>
          </w:p>
        </w:tc>
      </w:tr>
      <w:tr w:rsidR="00C17CF1" w:rsidRPr="00AB1F0A" w:rsidTr="00001FDD">
        <w:trPr>
          <w:trHeight w:val="611"/>
        </w:trPr>
        <w:tc>
          <w:tcPr>
            <w:tcW w:w="3708" w:type="dxa"/>
            <w:vMerge/>
          </w:tcPr>
          <w:p w:rsidR="00C17CF1" w:rsidRPr="00AB1F0A" w:rsidRDefault="00C17CF1" w:rsidP="00001FDD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449" w:type="dxa"/>
            <w:gridSpan w:val="2"/>
            <w:shd w:val="clear" w:color="auto" w:fill="auto"/>
          </w:tcPr>
          <w:p w:rsidR="00C17CF1" w:rsidRPr="00AB1F0A" w:rsidRDefault="00C17CF1" w:rsidP="00E13180">
            <w:pPr>
              <w:pStyle w:val="Default"/>
              <w:jc w:val="both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Этиология, клиника и лечение контрактур челюстей Этиология, клиника и лечение микростомии.</w:t>
            </w:r>
            <w:r>
              <w:rPr>
                <w:sz w:val="28"/>
                <w:szCs w:val="28"/>
              </w:rPr>
              <w:t xml:space="preserve"> Особенности получения оттисков</w:t>
            </w:r>
          </w:p>
        </w:tc>
        <w:tc>
          <w:tcPr>
            <w:tcW w:w="1451" w:type="dxa"/>
            <w:vMerge/>
            <w:shd w:val="clear" w:color="auto" w:fill="auto"/>
          </w:tcPr>
          <w:p w:rsidR="00C17CF1" w:rsidRPr="00AB1F0A" w:rsidRDefault="00C17CF1" w:rsidP="00AE5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C17CF1" w:rsidRPr="00AB1F0A" w:rsidRDefault="00C17CF1" w:rsidP="00FA3B91">
            <w:pPr>
              <w:jc w:val="center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1</w:t>
            </w:r>
          </w:p>
        </w:tc>
      </w:tr>
      <w:tr w:rsidR="00C17CF1" w:rsidRPr="00AB1F0A" w:rsidTr="00001FDD">
        <w:trPr>
          <w:trHeight w:val="204"/>
        </w:trPr>
        <w:tc>
          <w:tcPr>
            <w:tcW w:w="3708" w:type="dxa"/>
            <w:vMerge/>
          </w:tcPr>
          <w:p w:rsidR="00C17CF1" w:rsidRPr="00AB1F0A" w:rsidRDefault="00C17CF1" w:rsidP="00001FDD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449" w:type="dxa"/>
            <w:gridSpan w:val="2"/>
            <w:shd w:val="clear" w:color="auto" w:fill="auto"/>
          </w:tcPr>
          <w:p w:rsidR="00C17CF1" w:rsidRPr="00AB1F0A" w:rsidRDefault="00C17CF1" w:rsidP="00AE52DD">
            <w:pPr>
              <w:pStyle w:val="Default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Технология изготовления разборных и складных протезов</w:t>
            </w:r>
          </w:p>
        </w:tc>
        <w:tc>
          <w:tcPr>
            <w:tcW w:w="1451" w:type="dxa"/>
            <w:vMerge/>
            <w:shd w:val="clear" w:color="auto" w:fill="auto"/>
          </w:tcPr>
          <w:p w:rsidR="00C17CF1" w:rsidRPr="00AB1F0A" w:rsidRDefault="00C17CF1" w:rsidP="00AE5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17CF1" w:rsidRPr="00AB1F0A" w:rsidRDefault="00001FDD" w:rsidP="00AE52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17CF1" w:rsidRPr="00AB1F0A" w:rsidTr="00001FDD">
        <w:trPr>
          <w:trHeight w:val="204"/>
        </w:trPr>
        <w:tc>
          <w:tcPr>
            <w:tcW w:w="3708" w:type="dxa"/>
            <w:vMerge/>
          </w:tcPr>
          <w:p w:rsidR="00C17CF1" w:rsidRPr="00AB1F0A" w:rsidRDefault="00C17CF1" w:rsidP="00001FDD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449" w:type="dxa"/>
            <w:gridSpan w:val="2"/>
            <w:shd w:val="clear" w:color="auto" w:fill="auto"/>
          </w:tcPr>
          <w:p w:rsidR="00C17CF1" w:rsidRPr="00AB1F0A" w:rsidRDefault="00C17CF1" w:rsidP="00AE52DD">
            <w:pPr>
              <w:pStyle w:val="Default"/>
              <w:rPr>
                <w:sz w:val="28"/>
                <w:szCs w:val="28"/>
              </w:rPr>
            </w:pPr>
            <w:r w:rsidRPr="00AB1F0A">
              <w:rPr>
                <w:rFonts w:eastAsia="Calibri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C17CF1" w:rsidRPr="00ED4AC6" w:rsidRDefault="00C17CF1" w:rsidP="00AE52DD">
            <w:pPr>
              <w:jc w:val="center"/>
              <w:rPr>
                <w:b/>
                <w:sz w:val="28"/>
                <w:szCs w:val="28"/>
              </w:rPr>
            </w:pPr>
            <w:r w:rsidRPr="00ED4AC6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440" w:type="dxa"/>
            <w:vMerge w:val="restart"/>
            <w:shd w:val="pct15" w:color="auto" w:fill="auto"/>
          </w:tcPr>
          <w:p w:rsidR="00C17CF1" w:rsidRPr="00AB1F0A" w:rsidRDefault="00C17CF1" w:rsidP="00AE52DD">
            <w:pPr>
              <w:jc w:val="center"/>
              <w:rPr>
                <w:sz w:val="28"/>
                <w:szCs w:val="28"/>
              </w:rPr>
            </w:pPr>
          </w:p>
        </w:tc>
      </w:tr>
      <w:tr w:rsidR="00001FDD" w:rsidRPr="00AB1F0A" w:rsidTr="00001FDD">
        <w:trPr>
          <w:trHeight w:val="204"/>
        </w:trPr>
        <w:tc>
          <w:tcPr>
            <w:tcW w:w="3708" w:type="dxa"/>
            <w:vMerge/>
          </w:tcPr>
          <w:p w:rsidR="00001FDD" w:rsidRPr="00AB1F0A" w:rsidRDefault="00001FDD" w:rsidP="00001FDD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653" w:type="dxa"/>
            <w:shd w:val="clear" w:color="auto" w:fill="auto"/>
          </w:tcPr>
          <w:p w:rsidR="00001FDD" w:rsidRPr="00982CFA" w:rsidRDefault="00001FDD" w:rsidP="00001FDD">
            <w:pPr>
              <w:pStyle w:val="Default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82CFA">
              <w:rPr>
                <w:rFonts w:eastAsia="Calibr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796" w:type="dxa"/>
            <w:shd w:val="clear" w:color="auto" w:fill="auto"/>
          </w:tcPr>
          <w:p w:rsidR="00001FDD" w:rsidRPr="00982CFA" w:rsidRDefault="00001FDD" w:rsidP="00AE52DD">
            <w:pPr>
              <w:pStyle w:val="Default"/>
              <w:rPr>
                <w:rFonts w:eastAsia="Calibri"/>
                <w:b/>
                <w:bCs/>
                <w:sz w:val="28"/>
                <w:szCs w:val="28"/>
              </w:rPr>
            </w:pPr>
            <w:r w:rsidRPr="00982CFA">
              <w:rPr>
                <w:b/>
                <w:sz w:val="28"/>
                <w:szCs w:val="28"/>
              </w:rPr>
              <w:t>Изготовление разборного протеза</w:t>
            </w:r>
          </w:p>
        </w:tc>
        <w:tc>
          <w:tcPr>
            <w:tcW w:w="1451" w:type="dxa"/>
            <w:vMerge/>
            <w:shd w:val="clear" w:color="auto" w:fill="auto"/>
          </w:tcPr>
          <w:p w:rsidR="00001FDD" w:rsidRPr="00ED4AC6" w:rsidRDefault="00001FDD" w:rsidP="00967951">
            <w:pPr>
              <w:pStyle w:val="Default"/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  <w:vMerge/>
            <w:shd w:val="pct15" w:color="auto" w:fill="auto"/>
          </w:tcPr>
          <w:p w:rsidR="00001FDD" w:rsidRPr="00AB1F0A" w:rsidRDefault="00001FDD" w:rsidP="00AE52DD">
            <w:pPr>
              <w:jc w:val="center"/>
              <w:rPr>
                <w:sz w:val="28"/>
                <w:szCs w:val="28"/>
              </w:rPr>
            </w:pPr>
          </w:p>
        </w:tc>
      </w:tr>
      <w:tr w:rsidR="00C17CF1" w:rsidRPr="00AB1F0A" w:rsidTr="00001FDD">
        <w:trPr>
          <w:trHeight w:val="204"/>
        </w:trPr>
        <w:tc>
          <w:tcPr>
            <w:tcW w:w="3708" w:type="dxa"/>
            <w:vMerge/>
          </w:tcPr>
          <w:p w:rsidR="00C17CF1" w:rsidRPr="00AB1F0A" w:rsidRDefault="00C17CF1" w:rsidP="00001FDD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653" w:type="dxa"/>
            <w:shd w:val="clear" w:color="auto" w:fill="auto"/>
          </w:tcPr>
          <w:p w:rsidR="00C17CF1" w:rsidRPr="00AB1F0A" w:rsidRDefault="00C17CF1" w:rsidP="00001FD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01FDD">
              <w:rPr>
                <w:sz w:val="28"/>
                <w:szCs w:val="28"/>
              </w:rPr>
              <w:t>.1</w:t>
            </w:r>
          </w:p>
        </w:tc>
        <w:tc>
          <w:tcPr>
            <w:tcW w:w="7796" w:type="dxa"/>
            <w:shd w:val="clear" w:color="auto" w:fill="auto"/>
          </w:tcPr>
          <w:p w:rsidR="00C17CF1" w:rsidRPr="00AB1F0A" w:rsidRDefault="00C17CF1" w:rsidP="00001FDD">
            <w:pPr>
              <w:pStyle w:val="Default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Снят</w:t>
            </w:r>
            <w:r w:rsidR="00001FDD">
              <w:rPr>
                <w:sz w:val="28"/>
                <w:szCs w:val="28"/>
              </w:rPr>
              <w:t xml:space="preserve">ие оттисков, отливка моделей </w:t>
            </w:r>
          </w:p>
        </w:tc>
        <w:tc>
          <w:tcPr>
            <w:tcW w:w="1451" w:type="dxa"/>
            <w:vMerge/>
            <w:shd w:val="clear" w:color="auto" w:fill="auto"/>
          </w:tcPr>
          <w:p w:rsidR="00C17CF1" w:rsidRPr="00AB1F0A" w:rsidRDefault="00C17CF1" w:rsidP="00AE5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  <w:shd w:val="pct15" w:color="auto" w:fill="auto"/>
          </w:tcPr>
          <w:p w:rsidR="00C17CF1" w:rsidRPr="00AB1F0A" w:rsidRDefault="00C17CF1" w:rsidP="00AE52DD">
            <w:pPr>
              <w:jc w:val="center"/>
              <w:rPr>
                <w:sz w:val="28"/>
                <w:szCs w:val="28"/>
              </w:rPr>
            </w:pPr>
          </w:p>
        </w:tc>
      </w:tr>
      <w:tr w:rsidR="00C17CF1" w:rsidRPr="00AB1F0A" w:rsidTr="00001FDD">
        <w:trPr>
          <w:trHeight w:val="204"/>
        </w:trPr>
        <w:tc>
          <w:tcPr>
            <w:tcW w:w="3708" w:type="dxa"/>
            <w:vMerge/>
          </w:tcPr>
          <w:p w:rsidR="00C17CF1" w:rsidRPr="00AB1F0A" w:rsidRDefault="00C17CF1" w:rsidP="00001FDD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653" w:type="dxa"/>
            <w:shd w:val="clear" w:color="auto" w:fill="auto"/>
          </w:tcPr>
          <w:p w:rsidR="00C17CF1" w:rsidRPr="00AB1F0A" w:rsidRDefault="00001FDD" w:rsidP="00001FD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C17CF1"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shd w:val="clear" w:color="auto" w:fill="auto"/>
          </w:tcPr>
          <w:p w:rsidR="00C17CF1" w:rsidRPr="00AB1F0A" w:rsidRDefault="00505D4A" w:rsidP="00001FD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Моделировка</w:t>
            </w:r>
            <w:r w:rsidR="00C17CF1" w:rsidRPr="00AB1F0A">
              <w:rPr>
                <w:sz w:val="28"/>
                <w:szCs w:val="28"/>
              </w:rPr>
              <w:t>, замена воска на пластмассу</w:t>
            </w:r>
          </w:p>
        </w:tc>
        <w:tc>
          <w:tcPr>
            <w:tcW w:w="1451" w:type="dxa"/>
            <w:vMerge/>
            <w:shd w:val="clear" w:color="auto" w:fill="auto"/>
          </w:tcPr>
          <w:p w:rsidR="00C17CF1" w:rsidRPr="00AB1F0A" w:rsidRDefault="00C17CF1" w:rsidP="00AE5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  <w:shd w:val="pct15" w:color="auto" w:fill="auto"/>
          </w:tcPr>
          <w:p w:rsidR="00C17CF1" w:rsidRPr="00AB1F0A" w:rsidRDefault="00C17CF1" w:rsidP="00AE52DD">
            <w:pPr>
              <w:jc w:val="center"/>
              <w:rPr>
                <w:sz w:val="28"/>
                <w:szCs w:val="28"/>
              </w:rPr>
            </w:pPr>
          </w:p>
        </w:tc>
      </w:tr>
      <w:tr w:rsidR="00C17CF1" w:rsidRPr="00AB1F0A" w:rsidTr="00001FDD">
        <w:trPr>
          <w:trHeight w:val="204"/>
        </w:trPr>
        <w:tc>
          <w:tcPr>
            <w:tcW w:w="3708" w:type="dxa"/>
            <w:vMerge/>
          </w:tcPr>
          <w:p w:rsidR="00C17CF1" w:rsidRPr="00AB1F0A" w:rsidRDefault="00C17CF1" w:rsidP="00001FDD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653" w:type="dxa"/>
            <w:shd w:val="clear" w:color="auto" w:fill="auto"/>
          </w:tcPr>
          <w:p w:rsidR="00C17CF1" w:rsidRPr="00AB1F0A" w:rsidRDefault="00001FDD" w:rsidP="00001FD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C17CF1"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shd w:val="clear" w:color="auto" w:fill="auto"/>
          </w:tcPr>
          <w:p w:rsidR="00C17CF1" w:rsidRPr="00AB1F0A" w:rsidRDefault="00C17CF1" w:rsidP="00001FDD">
            <w:pPr>
              <w:pStyle w:val="Default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 xml:space="preserve">Обработка, шлифовка, полировка </w:t>
            </w:r>
          </w:p>
        </w:tc>
        <w:tc>
          <w:tcPr>
            <w:tcW w:w="1451" w:type="dxa"/>
            <w:vMerge/>
            <w:shd w:val="clear" w:color="auto" w:fill="auto"/>
          </w:tcPr>
          <w:p w:rsidR="00C17CF1" w:rsidRPr="00AB1F0A" w:rsidRDefault="00C17CF1" w:rsidP="00AE5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  <w:shd w:val="pct15" w:color="auto" w:fill="auto"/>
          </w:tcPr>
          <w:p w:rsidR="00C17CF1" w:rsidRPr="00AB1F0A" w:rsidRDefault="00C17CF1" w:rsidP="00AE52DD">
            <w:pPr>
              <w:jc w:val="center"/>
              <w:rPr>
                <w:sz w:val="28"/>
                <w:szCs w:val="28"/>
              </w:rPr>
            </w:pPr>
          </w:p>
        </w:tc>
      </w:tr>
      <w:tr w:rsidR="00C17CF1" w:rsidRPr="00AB1F0A" w:rsidTr="00001FDD">
        <w:tc>
          <w:tcPr>
            <w:tcW w:w="3708" w:type="dxa"/>
            <w:vMerge w:val="restart"/>
          </w:tcPr>
          <w:p w:rsidR="00C17CF1" w:rsidRPr="00FA3B91" w:rsidRDefault="00B77094" w:rsidP="00001FDD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3.2</w:t>
            </w:r>
            <w:r w:rsidR="00C17CF1" w:rsidRPr="00FA3B91">
              <w:rPr>
                <w:bCs/>
                <w:sz w:val="28"/>
                <w:szCs w:val="28"/>
              </w:rPr>
              <w:t xml:space="preserve"> Ортопедические методы лечения больных с врожденными дефектами твердого и (или) мягкого н</w:t>
            </w:r>
            <w:r w:rsidR="00C17CF1" w:rsidRPr="00FA3B91">
              <w:rPr>
                <w:bCs/>
                <w:sz w:val="28"/>
                <w:szCs w:val="28"/>
              </w:rPr>
              <w:t>ё</w:t>
            </w:r>
            <w:r w:rsidR="00C17CF1" w:rsidRPr="00FA3B91">
              <w:rPr>
                <w:bCs/>
                <w:sz w:val="28"/>
                <w:szCs w:val="28"/>
              </w:rPr>
              <w:t xml:space="preserve">ба </w:t>
            </w:r>
          </w:p>
        </w:tc>
        <w:tc>
          <w:tcPr>
            <w:tcW w:w="8449" w:type="dxa"/>
            <w:gridSpan w:val="2"/>
          </w:tcPr>
          <w:p w:rsidR="00C17CF1" w:rsidRPr="00AB1F0A" w:rsidRDefault="00C17CF1" w:rsidP="00AE52DD">
            <w:pPr>
              <w:rPr>
                <w:sz w:val="28"/>
                <w:szCs w:val="28"/>
              </w:rPr>
            </w:pPr>
            <w:r w:rsidRPr="00AB1F0A">
              <w:rPr>
                <w:rFonts w:eastAsia="Calibri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C17CF1" w:rsidRPr="00BE4D6A" w:rsidRDefault="00C17CF1" w:rsidP="00AE52DD">
            <w:pPr>
              <w:jc w:val="center"/>
              <w:rPr>
                <w:b/>
                <w:sz w:val="28"/>
                <w:szCs w:val="28"/>
              </w:rPr>
            </w:pPr>
            <w:r w:rsidRPr="00BE4D6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pct15" w:color="auto" w:fill="auto"/>
          </w:tcPr>
          <w:p w:rsidR="00C17CF1" w:rsidRPr="00AB1F0A" w:rsidRDefault="00C17CF1" w:rsidP="00AE52DD">
            <w:pPr>
              <w:jc w:val="center"/>
              <w:rPr>
                <w:sz w:val="28"/>
                <w:szCs w:val="28"/>
              </w:rPr>
            </w:pPr>
          </w:p>
        </w:tc>
      </w:tr>
      <w:tr w:rsidR="00C17CF1" w:rsidRPr="00AB1F0A" w:rsidTr="00001FDD">
        <w:tc>
          <w:tcPr>
            <w:tcW w:w="3708" w:type="dxa"/>
            <w:vMerge/>
          </w:tcPr>
          <w:p w:rsidR="00C17CF1" w:rsidRPr="00FA3B91" w:rsidRDefault="00C17CF1" w:rsidP="00AE52DD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49" w:type="dxa"/>
            <w:gridSpan w:val="2"/>
            <w:shd w:val="clear" w:color="auto" w:fill="auto"/>
          </w:tcPr>
          <w:p w:rsidR="00C17CF1" w:rsidRPr="00AB1F0A" w:rsidRDefault="00C17CF1" w:rsidP="00AE52DD">
            <w:pPr>
              <w:pStyle w:val="Default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Этиология, клиника и классификация врожденных дефектов тве</w:t>
            </w:r>
            <w:r w:rsidRPr="00AB1F0A">
              <w:rPr>
                <w:sz w:val="28"/>
                <w:szCs w:val="28"/>
              </w:rPr>
              <w:t>р</w:t>
            </w:r>
            <w:r w:rsidRPr="00AB1F0A">
              <w:rPr>
                <w:sz w:val="28"/>
                <w:szCs w:val="28"/>
              </w:rPr>
              <w:t>дого и мягкого нёба</w:t>
            </w:r>
            <w:r w:rsidR="00001FDD">
              <w:rPr>
                <w:sz w:val="28"/>
                <w:szCs w:val="28"/>
              </w:rPr>
              <w:t>.</w:t>
            </w:r>
            <w:r w:rsidR="00001FDD" w:rsidRPr="00AB1F0A">
              <w:rPr>
                <w:sz w:val="28"/>
                <w:szCs w:val="28"/>
              </w:rPr>
              <w:t xml:space="preserve"> Оказание ортопедической помощи детям с врожденными дефектам</w:t>
            </w:r>
            <w:r w:rsidR="00001FDD">
              <w:rPr>
                <w:sz w:val="28"/>
                <w:szCs w:val="28"/>
              </w:rPr>
              <w:t>и твердого и (или) мягкого нёба</w:t>
            </w:r>
          </w:p>
        </w:tc>
        <w:tc>
          <w:tcPr>
            <w:tcW w:w="1451" w:type="dxa"/>
            <w:vMerge/>
            <w:shd w:val="clear" w:color="auto" w:fill="auto"/>
          </w:tcPr>
          <w:p w:rsidR="00C17CF1" w:rsidRPr="00AB1F0A" w:rsidRDefault="00C17CF1" w:rsidP="00AE5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C17CF1" w:rsidRPr="00AB1F0A" w:rsidRDefault="00C17CF1" w:rsidP="001A1B03">
            <w:pPr>
              <w:jc w:val="center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1</w:t>
            </w:r>
          </w:p>
        </w:tc>
      </w:tr>
      <w:tr w:rsidR="00C17CF1" w:rsidRPr="00AB1F0A" w:rsidTr="00001FDD">
        <w:trPr>
          <w:trHeight w:val="265"/>
        </w:trPr>
        <w:tc>
          <w:tcPr>
            <w:tcW w:w="3708" w:type="dxa"/>
            <w:vMerge/>
          </w:tcPr>
          <w:p w:rsidR="00C17CF1" w:rsidRPr="00FA3B91" w:rsidRDefault="00C17CF1" w:rsidP="00AE52DD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49" w:type="dxa"/>
            <w:gridSpan w:val="2"/>
            <w:shd w:val="clear" w:color="auto" w:fill="auto"/>
          </w:tcPr>
          <w:p w:rsidR="00C17CF1" w:rsidRPr="00AB1F0A" w:rsidRDefault="00C17CF1" w:rsidP="00AE52DD">
            <w:pPr>
              <w:pStyle w:val="Default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Виды обтураторов, технология их изготовления</w:t>
            </w:r>
          </w:p>
        </w:tc>
        <w:tc>
          <w:tcPr>
            <w:tcW w:w="1451" w:type="dxa"/>
            <w:vMerge/>
            <w:shd w:val="clear" w:color="auto" w:fill="auto"/>
          </w:tcPr>
          <w:p w:rsidR="00C17CF1" w:rsidRPr="00AB1F0A" w:rsidRDefault="00C17CF1" w:rsidP="00AE5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7CF1" w:rsidRPr="00AB1F0A" w:rsidRDefault="00C17CF1" w:rsidP="001A1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17CF1" w:rsidRPr="00AB1F0A" w:rsidTr="00001FDD">
        <w:tc>
          <w:tcPr>
            <w:tcW w:w="3708" w:type="dxa"/>
            <w:vMerge w:val="restart"/>
          </w:tcPr>
          <w:p w:rsidR="00C17CF1" w:rsidRPr="00FA3B91" w:rsidRDefault="00B77094" w:rsidP="00AE52DD">
            <w:pPr>
              <w:pStyle w:val="Defaul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3.3</w:t>
            </w:r>
            <w:r w:rsidR="00C17CF1" w:rsidRPr="00FA3B91">
              <w:rPr>
                <w:bCs/>
                <w:sz w:val="28"/>
                <w:szCs w:val="28"/>
              </w:rPr>
              <w:t xml:space="preserve"> Замещающие, р</w:t>
            </w:r>
            <w:r w:rsidR="00C17CF1" w:rsidRPr="00FA3B91">
              <w:rPr>
                <w:bCs/>
                <w:sz w:val="28"/>
                <w:szCs w:val="28"/>
              </w:rPr>
              <w:t>е</w:t>
            </w:r>
            <w:r w:rsidR="00C17CF1" w:rsidRPr="00FA3B91">
              <w:rPr>
                <w:bCs/>
                <w:sz w:val="28"/>
                <w:szCs w:val="28"/>
              </w:rPr>
              <w:t>зекционные аппараты</w:t>
            </w:r>
          </w:p>
        </w:tc>
        <w:tc>
          <w:tcPr>
            <w:tcW w:w="8449" w:type="dxa"/>
            <w:gridSpan w:val="2"/>
          </w:tcPr>
          <w:p w:rsidR="00C17CF1" w:rsidRPr="00AB1F0A" w:rsidRDefault="00C17CF1" w:rsidP="00AE52DD">
            <w:pPr>
              <w:rPr>
                <w:sz w:val="28"/>
                <w:szCs w:val="28"/>
              </w:rPr>
            </w:pPr>
            <w:r w:rsidRPr="00AB1F0A">
              <w:rPr>
                <w:rFonts w:eastAsia="Calibri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C17CF1" w:rsidRPr="00BE4D6A" w:rsidRDefault="00C17CF1" w:rsidP="00AE52DD">
            <w:pPr>
              <w:jc w:val="center"/>
              <w:rPr>
                <w:b/>
                <w:sz w:val="28"/>
                <w:szCs w:val="28"/>
              </w:rPr>
            </w:pPr>
            <w:r w:rsidRPr="00BE4D6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C17CF1" w:rsidRPr="00AB1F0A" w:rsidRDefault="00C17CF1" w:rsidP="001A1B03">
            <w:pPr>
              <w:jc w:val="center"/>
              <w:rPr>
                <w:sz w:val="28"/>
                <w:szCs w:val="28"/>
              </w:rPr>
            </w:pPr>
          </w:p>
        </w:tc>
      </w:tr>
      <w:tr w:rsidR="00C17CF1" w:rsidRPr="00AB1F0A" w:rsidTr="00001FDD">
        <w:trPr>
          <w:trHeight w:val="946"/>
        </w:trPr>
        <w:tc>
          <w:tcPr>
            <w:tcW w:w="3708" w:type="dxa"/>
            <w:vMerge/>
          </w:tcPr>
          <w:p w:rsidR="00C17CF1" w:rsidRPr="00FA3B91" w:rsidRDefault="00C17CF1" w:rsidP="00AE52DD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49" w:type="dxa"/>
            <w:gridSpan w:val="2"/>
            <w:shd w:val="clear" w:color="auto" w:fill="auto"/>
          </w:tcPr>
          <w:p w:rsidR="00C17CF1" w:rsidRPr="00AB1F0A" w:rsidRDefault="00C17CF1" w:rsidP="00AE52DD">
            <w:pPr>
              <w:pStyle w:val="Default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Этиология, клиника и классификация дефектов твердого и мягкого нёба</w:t>
            </w:r>
            <w:r>
              <w:rPr>
                <w:sz w:val="28"/>
                <w:szCs w:val="28"/>
              </w:rPr>
              <w:t>.</w:t>
            </w:r>
            <w:r w:rsidRPr="00AB1F0A">
              <w:rPr>
                <w:sz w:val="28"/>
                <w:szCs w:val="28"/>
              </w:rPr>
              <w:t xml:space="preserve"> Ортопедические методы лечения больных с дефектами тве</w:t>
            </w:r>
            <w:r w:rsidRPr="00AB1F0A">
              <w:rPr>
                <w:sz w:val="28"/>
                <w:szCs w:val="28"/>
              </w:rPr>
              <w:t>р</w:t>
            </w:r>
            <w:r w:rsidRPr="00AB1F0A">
              <w:rPr>
                <w:sz w:val="28"/>
                <w:szCs w:val="28"/>
              </w:rPr>
              <w:t>дого и мягкого нёба</w:t>
            </w:r>
          </w:p>
        </w:tc>
        <w:tc>
          <w:tcPr>
            <w:tcW w:w="1451" w:type="dxa"/>
            <w:vMerge/>
            <w:shd w:val="clear" w:color="auto" w:fill="auto"/>
          </w:tcPr>
          <w:p w:rsidR="00C17CF1" w:rsidRPr="00AB1F0A" w:rsidRDefault="00C17CF1" w:rsidP="00AE5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C17CF1" w:rsidRPr="00AB1F0A" w:rsidRDefault="00C17CF1" w:rsidP="001A1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01FDD" w:rsidRPr="00AB1F0A" w:rsidTr="00001FDD">
        <w:trPr>
          <w:trHeight w:val="291"/>
        </w:trPr>
        <w:tc>
          <w:tcPr>
            <w:tcW w:w="3708" w:type="dxa"/>
            <w:vMerge/>
          </w:tcPr>
          <w:p w:rsidR="00001FDD" w:rsidRPr="00FA3B91" w:rsidRDefault="00001FDD" w:rsidP="00AE52DD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49" w:type="dxa"/>
            <w:gridSpan w:val="2"/>
            <w:shd w:val="clear" w:color="auto" w:fill="auto"/>
          </w:tcPr>
          <w:p w:rsidR="00001FDD" w:rsidRPr="00AB1F0A" w:rsidRDefault="00001FDD" w:rsidP="00AE52DD">
            <w:pPr>
              <w:pStyle w:val="Default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Тех</w:t>
            </w:r>
            <w:r>
              <w:rPr>
                <w:sz w:val="28"/>
                <w:szCs w:val="28"/>
              </w:rPr>
              <w:t>нология изготовления замещающих</w:t>
            </w:r>
            <w:r w:rsidRPr="00AB1F0A">
              <w:rPr>
                <w:sz w:val="28"/>
                <w:szCs w:val="28"/>
              </w:rPr>
              <w:t xml:space="preserve"> протез</w:t>
            </w:r>
            <w:r>
              <w:rPr>
                <w:sz w:val="28"/>
                <w:szCs w:val="28"/>
              </w:rPr>
              <w:t>ов</w:t>
            </w:r>
          </w:p>
        </w:tc>
        <w:tc>
          <w:tcPr>
            <w:tcW w:w="1451" w:type="dxa"/>
            <w:shd w:val="clear" w:color="auto" w:fill="auto"/>
          </w:tcPr>
          <w:p w:rsidR="00001FDD" w:rsidRPr="00AB1F0A" w:rsidRDefault="00001FDD" w:rsidP="00AE5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01FDD" w:rsidRDefault="00001FDD" w:rsidP="001A1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17CF1" w:rsidRPr="00AB1F0A" w:rsidTr="00001FDD">
        <w:tc>
          <w:tcPr>
            <w:tcW w:w="3708" w:type="dxa"/>
            <w:vMerge/>
          </w:tcPr>
          <w:p w:rsidR="00C17CF1" w:rsidRPr="00FA3B91" w:rsidRDefault="00C17CF1" w:rsidP="00AE52DD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449" w:type="dxa"/>
            <w:gridSpan w:val="2"/>
          </w:tcPr>
          <w:p w:rsidR="00C17CF1" w:rsidRPr="00AB1F0A" w:rsidRDefault="00C17CF1" w:rsidP="00AE52DD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AB1F0A">
              <w:rPr>
                <w:rFonts w:eastAsia="Calibri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C17CF1" w:rsidRPr="001A1B03" w:rsidRDefault="00C17CF1" w:rsidP="001A1B03">
            <w:pPr>
              <w:jc w:val="center"/>
              <w:rPr>
                <w:b/>
                <w:sz w:val="28"/>
                <w:szCs w:val="28"/>
              </w:rPr>
            </w:pPr>
            <w:r w:rsidRPr="00BE4D6A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440" w:type="dxa"/>
            <w:vMerge w:val="restart"/>
            <w:shd w:val="clear" w:color="auto" w:fill="D9D9D9"/>
            <w:vAlign w:val="center"/>
          </w:tcPr>
          <w:p w:rsidR="00C17CF1" w:rsidRPr="00AB1F0A" w:rsidRDefault="00C17CF1" w:rsidP="001A1B03">
            <w:pPr>
              <w:jc w:val="center"/>
              <w:rPr>
                <w:sz w:val="28"/>
                <w:szCs w:val="28"/>
              </w:rPr>
            </w:pPr>
          </w:p>
        </w:tc>
      </w:tr>
      <w:tr w:rsidR="00547CF0" w:rsidRPr="00AB1F0A" w:rsidTr="00547CF0">
        <w:tc>
          <w:tcPr>
            <w:tcW w:w="3708" w:type="dxa"/>
            <w:vMerge/>
          </w:tcPr>
          <w:p w:rsidR="00547CF0" w:rsidRPr="00FA3B91" w:rsidRDefault="00547CF0" w:rsidP="00AE52DD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653" w:type="dxa"/>
            <w:vAlign w:val="center"/>
          </w:tcPr>
          <w:p w:rsidR="00547CF0" w:rsidRPr="00C2506C" w:rsidRDefault="00547CF0" w:rsidP="00547CF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C2506C">
              <w:rPr>
                <w:rFonts w:eastAsia="Calibr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547CF0" w:rsidRPr="00C2506C" w:rsidRDefault="00547CF0" w:rsidP="00AE52DD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C2506C">
              <w:rPr>
                <w:b/>
                <w:sz w:val="28"/>
                <w:szCs w:val="28"/>
              </w:rPr>
              <w:t>Изготовление замещающего протеза при   дефекте альве</w:t>
            </w:r>
            <w:r w:rsidRPr="00C2506C">
              <w:rPr>
                <w:b/>
                <w:sz w:val="28"/>
                <w:szCs w:val="28"/>
              </w:rPr>
              <w:t>о</w:t>
            </w:r>
            <w:r w:rsidRPr="00C2506C">
              <w:rPr>
                <w:b/>
                <w:sz w:val="28"/>
                <w:szCs w:val="28"/>
              </w:rPr>
              <w:t>лярного отростка</w:t>
            </w:r>
          </w:p>
        </w:tc>
        <w:tc>
          <w:tcPr>
            <w:tcW w:w="1451" w:type="dxa"/>
            <w:vMerge/>
            <w:shd w:val="clear" w:color="auto" w:fill="auto"/>
          </w:tcPr>
          <w:p w:rsidR="00547CF0" w:rsidRPr="00BE4D6A" w:rsidRDefault="00547CF0" w:rsidP="001A1B0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  <w:vMerge/>
            <w:shd w:val="clear" w:color="auto" w:fill="D9D9D9"/>
            <w:vAlign w:val="center"/>
          </w:tcPr>
          <w:p w:rsidR="00547CF0" w:rsidRPr="00AB1F0A" w:rsidRDefault="00547CF0" w:rsidP="001A1B03">
            <w:pPr>
              <w:jc w:val="center"/>
              <w:rPr>
                <w:sz w:val="28"/>
                <w:szCs w:val="28"/>
              </w:rPr>
            </w:pPr>
          </w:p>
        </w:tc>
      </w:tr>
      <w:tr w:rsidR="00C17CF1" w:rsidRPr="00AB1F0A" w:rsidTr="00547CF0">
        <w:tc>
          <w:tcPr>
            <w:tcW w:w="3708" w:type="dxa"/>
            <w:vMerge/>
          </w:tcPr>
          <w:p w:rsidR="00C17CF1" w:rsidRPr="00FA3B91" w:rsidRDefault="00C17CF1" w:rsidP="00AE52DD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653" w:type="dxa"/>
          </w:tcPr>
          <w:p w:rsidR="00C17CF1" w:rsidRPr="00AB1F0A" w:rsidRDefault="00C17CF1" w:rsidP="00AE52D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47CF0">
              <w:rPr>
                <w:sz w:val="28"/>
                <w:szCs w:val="28"/>
              </w:rPr>
              <w:t>.1</w:t>
            </w:r>
          </w:p>
        </w:tc>
        <w:tc>
          <w:tcPr>
            <w:tcW w:w="7796" w:type="dxa"/>
          </w:tcPr>
          <w:p w:rsidR="00C17CF1" w:rsidRPr="00AB1F0A" w:rsidRDefault="00547CF0" w:rsidP="00E1318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C17CF1" w:rsidRPr="00AB1F0A">
              <w:rPr>
                <w:sz w:val="28"/>
                <w:szCs w:val="28"/>
              </w:rPr>
              <w:t>зго</w:t>
            </w:r>
            <w:r w:rsidR="00C17CF1">
              <w:rPr>
                <w:sz w:val="28"/>
                <w:szCs w:val="28"/>
              </w:rPr>
              <w:t>товление моделей</w:t>
            </w:r>
            <w:r w:rsidR="00C17CF1" w:rsidRPr="00AB1F0A">
              <w:rPr>
                <w:sz w:val="28"/>
                <w:szCs w:val="28"/>
              </w:rPr>
              <w:t>, изготовление базиса протеза</w:t>
            </w:r>
          </w:p>
        </w:tc>
        <w:tc>
          <w:tcPr>
            <w:tcW w:w="1451" w:type="dxa"/>
            <w:vMerge/>
            <w:shd w:val="clear" w:color="auto" w:fill="auto"/>
          </w:tcPr>
          <w:p w:rsidR="00C17CF1" w:rsidRPr="00AB1F0A" w:rsidRDefault="00C17CF1" w:rsidP="00E13180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  <w:shd w:val="clear" w:color="auto" w:fill="D9D9D9"/>
            <w:vAlign w:val="center"/>
          </w:tcPr>
          <w:p w:rsidR="00C17CF1" w:rsidRPr="00AB1F0A" w:rsidRDefault="00C17CF1" w:rsidP="001A1B03">
            <w:pPr>
              <w:jc w:val="center"/>
              <w:rPr>
                <w:sz w:val="28"/>
                <w:szCs w:val="28"/>
              </w:rPr>
            </w:pPr>
          </w:p>
        </w:tc>
      </w:tr>
      <w:tr w:rsidR="00C17CF1" w:rsidRPr="00AB1F0A" w:rsidTr="00001FDD">
        <w:tc>
          <w:tcPr>
            <w:tcW w:w="3708" w:type="dxa"/>
            <w:vMerge/>
          </w:tcPr>
          <w:p w:rsidR="00C17CF1" w:rsidRPr="00FA3B91" w:rsidRDefault="00C17CF1" w:rsidP="00AE52DD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653" w:type="dxa"/>
          </w:tcPr>
          <w:p w:rsidR="00C17CF1" w:rsidRPr="00AB1F0A" w:rsidRDefault="00547CF0" w:rsidP="00AE52D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C17CF1"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:rsidR="00C17CF1" w:rsidRPr="00AB1F0A" w:rsidRDefault="00C17CF1" w:rsidP="00547CF0">
            <w:pPr>
              <w:pStyle w:val="Default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Постановка искусственных зубов</w:t>
            </w:r>
          </w:p>
        </w:tc>
        <w:tc>
          <w:tcPr>
            <w:tcW w:w="1451" w:type="dxa"/>
            <w:vMerge/>
            <w:shd w:val="clear" w:color="auto" w:fill="auto"/>
          </w:tcPr>
          <w:p w:rsidR="00C17CF1" w:rsidRPr="00AB1F0A" w:rsidRDefault="00C17CF1" w:rsidP="00BE4D6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  <w:shd w:val="clear" w:color="auto" w:fill="D9D9D9"/>
            <w:vAlign w:val="center"/>
          </w:tcPr>
          <w:p w:rsidR="00C17CF1" w:rsidRPr="00AB1F0A" w:rsidRDefault="00C17CF1" w:rsidP="001A1B03">
            <w:pPr>
              <w:jc w:val="center"/>
              <w:rPr>
                <w:sz w:val="28"/>
                <w:szCs w:val="28"/>
              </w:rPr>
            </w:pPr>
          </w:p>
        </w:tc>
      </w:tr>
      <w:tr w:rsidR="00C17CF1" w:rsidRPr="00AB1F0A" w:rsidTr="00001FDD">
        <w:trPr>
          <w:trHeight w:val="423"/>
        </w:trPr>
        <w:tc>
          <w:tcPr>
            <w:tcW w:w="3708" w:type="dxa"/>
            <w:vMerge/>
          </w:tcPr>
          <w:p w:rsidR="00C17CF1" w:rsidRPr="00FA3B91" w:rsidRDefault="00C17CF1" w:rsidP="00AE52DD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653" w:type="dxa"/>
          </w:tcPr>
          <w:p w:rsidR="00C17CF1" w:rsidRPr="00AB1F0A" w:rsidRDefault="00547CF0" w:rsidP="00AE52D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C17CF1"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:rsidR="00C17CF1" w:rsidRPr="00AB1F0A" w:rsidRDefault="00C17CF1" w:rsidP="00BE4D6A">
            <w:pPr>
              <w:pStyle w:val="Default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 xml:space="preserve">Замена воска на </w:t>
            </w:r>
            <w:r>
              <w:rPr>
                <w:sz w:val="28"/>
                <w:szCs w:val="28"/>
              </w:rPr>
              <w:t>пластмассу, обработка,</w:t>
            </w:r>
            <w:r w:rsidRPr="00AB1F0A">
              <w:rPr>
                <w:sz w:val="28"/>
                <w:szCs w:val="28"/>
              </w:rPr>
              <w:t xml:space="preserve"> полировка протеза</w:t>
            </w:r>
          </w:p>
        </w:tc>
        <w:tc>
          <w:tcPr>
            <w:tcW w:w="1451" w:type="dxa"/>
            <w:vMerge/>
            <w:shd w:val="clear" w:color="auto" w:fill="auto"/>
          </w:tcPr>
          <w:p w:rsidR="00C17CF1" w:rsidRPr="00AB1F0A" w:rsidRDefault="00C17CF1" w:rsidP="00BE4D6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  <w:shd w:val="clear" w:color="auto" w:fill="D9D9D9"/>
            <w:vAlign w:val="center"/>
          </w:tcPr>
          <w:p w:rsidR="00C17CF1" w:rsidRPr="00AB1F0A" w:rsidRDefault="00C17CF1" w:rsidP="001A1B03">
            <w:pPr>
              <w:jc w:val="center"/>
              <w:rPr>
                <w:sz w:val="28"/>
                <w:szCs w:val="28"/>
              </w:rPr>
            </w:pPr>
          </w:p>
        </w:tc>
      </w:tr>
      <w:tr w:rsidR="00C17CF1" w:rsidRPr="00AB1F0A" w:rsidTr="00001FDD">
        <w:tc>
          <w:tcPr>
            <w:tcW w:w="3708" w:type="dxa"/>
            <w:vMerge w:val="restart"/>
          </w:tcPr>
          <w:p w:rsidR="00C17CF1" w:rsidRPr="00FA3B91" w:rsidRDefault="00B77094" w:rsidP="00AE52D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Тема 3.4</w:t>
            </w:r>
            <w:r w:rsidR="00BF0B3B">
              <w:rPr>
                <w:sz w:val="28"/>
                <w:szCs w:val="28"/>
              </w:rPr>
              <w:t xml:space="preserve"> </w:t>
            </w:r>
            <w:r w:rsidR="00C17CF1" w:rsidRPr="00FA3B91">
              <w:rPr>
                <w:bCs/>
                <w:sz w:val="28"/>
                <w:szCs w:val="28"/>
              </w:rPr>
              <w:t>Формирующие а</w:t>
            </w:r>
            <w:r w:rsidR="00C17CF1" w:rsidRPr="00FA3B91">
              <w:rPr>
                <w:bCs/>
                <w:sz w:val="28"/>
                <w:szCs w:val="28"/>
              </w:rPr>
              <w:t>п</w:t>
            </w:r>
            <w:r w:rsidR="00C17CF1" w:rsidRPr="00FA3B91">
              <w:rPr>
                <w:bCs/>
                <w:sz w:val="28"/>
                <w:szCs w:val="28"/>
              </w:rPr>
              <w:t>параты</w:t>
            </w:r>
          </w:p>
        </w:tc>
        <w:tc>
          <w:tcPr>
            <w:tcW w:w="8449" w:type="dxa"/>
            <w:gridSpan w:val="2"/>
          </w:tcPr>
          <w:p w:rsidR="00C17CF1" w:rsidRPr="00AB1F0A" w:rsidRDefault="00C17CF1" w:rsidP="00AE52DD">
            <w:pPr>
              <w:rPr>
                <w:sz w:val="28"/>
                <w:szCs w:val="28"/>
              </w:rPr>
            </w:pPr>
            <w:r w:rsidRPr="00AB1F0A">
              <w:rPr>
                <w:rFonts w:eastAsia="Calibri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C17CF1" w:rsidRPr="00825C34" w:rsidRDefault="00C17CF1" w:rsidP="00AE52DD">
            <w:pPr>
              <w:jc w:val="center"/>
              <w:rPr>
                <w:b/>
                <w:sz w:val="28"/>
                <w:szCs w:val="28"/>
              </w:rPr>
            </w:pPr>
            <w:r w:rsidRPr="00825C3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17CF1" w:rsidRPr="00AB1F0A" w:rsidRDefault="00C17CF1" w:rsidP="001A1B03">
            <w:pPr>
              <w:jc w:val="center"/>
              <w:rPr>
                <w:sz w:val="28"/>
                <w:szCs w:val="28"/>
              </w:rPr>
            </w:pPr>
          </w:p>
        </w:tc>
      </w:tr>
      <w:tr w:rsidR="00C17CF1" w:rsidRPr="00AB1F0A" w:rsidTr="00001FDD">
        <w:tc>
          <w:tcPr>
            <w:tcW w:w="3708" w:type="dxa"/>
            <w:vMerge/>
          </w:tcPr>
          <w:p w:rsidR="00C17CF1" w:rsidRPr="00AB1F0A" w:rsidRDefault="00C17CF1" w:rsidP="00AE52DD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449" w:type="dxa"/>
            <w:gridSpan w:val="2"/>
            <w:shd w:val="clear" w:color="auto" w:fill="auto"/>
          </w:tcPr>
          <w:p w:rsidR="00C17CF1" w:rsidRPr="00AB1F0A" w:rsidRDefault="00C17CF1" w:rsidP="00AE52DD">
            <w:pPr>
              <w:pStyle w:val="Default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Непосредственное и последующее протезирование после резекции челюстей</w:t>
            </w:r>
            <w:r w:rsidR="00547CF0">
              <w:rPr>
                <w:sz w:val="28"/>
                <w:szCs w:val="28"/>
              </w:rPr>
              <w:t>.  Методика</w:t>
            </w:r>
            <w:r w:rsidR="00547CF0" w:rsidRPr="00AB1F0A">
              <w:rPr>
                <w:sz w:val="28"/>
                <w:szCs w:val="28"/>
              </w:rPr>
              <w:t xml:space="preserve"> изготовления формирующих аппар</w:t>
            </w:r>
            <w:r w:rsidR="00547CF0" w:rsidRPr="00AB1F0A">
              <w:rPr>
                <w:sz w:val="28"/>
                <w:szCs w:val="28"/>
              </w:rPr>
              <w:t>а</w:t>
            </w:r>
            <w:r w:rsidR="00547CF0" w:rsidRPr="00AB1F0A">
              <w:rPr>
                <w:sz w:val="28"/>
                <w:szCs w:val="28"/>
              </w:rPr>
              <w:t>тов,показания к применению, требования к ним</w:t>
            </w:r>
          </w:p>
        </w:tc>
        <w:tc>
          <w:tcPr>
            <w:tcW w:w="1451" w:type="dxa"/>
            <w:vMerge/>
            <w:shd w:val="clear" w:color="auto" w:fill="auto"/>
          </w:tcPr>
          <w:p w:rsidR="00C17CF1" w:rsidRPr="00AB1F0A" w:rsidRDefault="00C17CF1" w:rsidP="00AE5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C17CF1" w:rsidRPr="00AB1F0A" w:rsidRDefault="00C17CF1" w:rsidP="001A1B03">
            <w:pPr>
              <w:jc w:val="center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1</w:t>
            </w:r>
          </w:p>
        </w:tc>
      </w:tr>
      <w:tr w:rsidR="00C17CF1" w:rsidRPr="00AB1F0A" w:rsidTr="00001FDD">
        <w:tc>
          <w:tcPr>
            <w:tcW w:w="3708" w:type="dxa"/>
            <w:vMerge/>
          </w:tcPr>
          <w:p w:rsidR="00C17CF1" w:rsidRPr="00AB1F0A" w:rsidRDefault="00C17CF1" w:rsidP="00AE52DD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449" w:type="dxa"/>
            <w:gridSpan w:val="2"/>
            <w:shd w:val="clear" w:color="auto" w:fill="auto"/>
          </w:tcPr>
          <w:p w:rsidR="00C17CF1" w:rsidRPr="00AB1F0A" w:rsidRDefault="00C17CF1" w:rsidP="00547CF0">
            <w:pPr>
              <w:pStyle w:val="Default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Технология изготовления формирующих аппаратов</w:t>
            </w:r>
          </w:p>
        </w:tc>
        <w:tc>
          <w:tcPr>
            <w:tcW w:w="1451" w:type="dxa"/>
            <w:vMerge/>
            <w:shd w:val="clear" w:color="auto" w:fill="auto"/>
          </w:tcPr>
          <w:p w:rsidR="00C17CF1" w:rsidRPr="00AB1F0A" w:rsidRDefault="00C17CF1" w:rsidP="00AE5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7CF1" w:rsidRPr="00AB1F0A" w:rsidRDefault="00C17CF1" w:rsidP="001A1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47CF0" w:rsidRPr="00AB1F0A" w:rsidTr="00001FDD">
        <w:tc>
          <w:tcPr>
            <w:tcW w:w="12157" w:type="dxa"/>
            <w:gridSpan w:val="3"/>
          </w:tcPr>
          <w:p w:rsidR="00547CF0" w:rsidRPr="00AB1F0A" w:rsidRDefault="00547CF0" w:rsidP="0066259E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b/>
                <w:bCs/>
                <w:sz w:val="28"/>
                <w:szCs w:val="28"/>
              </w:rPr>
              <w:t>Самостоятельная работа при изучении раздела 3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547CF0" w:rsidRPr="00AB1F0A" w:rsidRDefault="00547CF0" w:rsidP="00AE52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1440" w:type="dxa"/>
            <w:vMerge w:val="restart"/>
            <w:shd w:val="pct15" w:color="auto" w:fill="auto"/>
          </w:tcPr>
          <w:p w:rsidR="00547CF0" w:rsidRPr="00AB1F0A" w:rsidRDefault="00547CF0" w:rsidP="00AE52DD">
            <w:pPr>
              <w:jc w:val="center"/>
              <w:rPr>
                <w:sz w:val="28"/>
                <w:szCs w:val="28"/>
              </w:rPr>
            </w:pPr>
          </w:p>
        </w:tc>
      </w:tr>
      <w:tr w:rsidR="00547CF0" w:rsidRPr="00AB1F0A" w:rsidTr="00001FDD">
        <w:tc>
          <w:tcPr>
            <w:tcW w:w="12157" w:type="dxa"/>
            <w:gridSpan w:val="3"/>
          </w:tcPr>
          <w:p w:rsidR="00547CF0" w:rsidRPr="00AB1F0A" w:rsidRDefault="00547CF0" w:rsidP="0066259E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b/>
                <w:bCs/>
                <w:sz w:val="28"/>
                <w:szCs w:val="28"/>
              </w:rPr>
              <w:t>Тематика внеаудиторной самостоятельной работы</w:t>
            </w:r>
          </w:p>
          <w:p w:rsidR="00AD126A" w:rsidRPr="00AB1F0A" w:rsidRDefault="00AD126A" w:rsidP="00AD12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 с учебной, </w:t>
            </w:r>
            <w:r w:rsidRPr="00AB1F0A">
              <w:rPr>
                <w:sz w:val="28"/>
                <w:szCs w:val="28"/>
              </w:rPr>
              <w:t>дополнительной литературой</w:t>
            </w:r>
            <w:r>
              <w:rPr>
                <w:sz w:val="28"/>
                <w:szCs w:val="28"/>
              </w:rPr>
              <w:t xml:space="preserve"> и другими источниками информации:</w:t>
            </w:r>
          </w:p>
          <w:p w:rsidR="00547CF0" w:rsidRDefault="00AD126A" w:rsidP="00AD126A">
            <w:pPr>
              <w:ind w:left="284"/>
              <w:jc w:val="both"/>
              <w:rPr>
                <w:sz w:val="28"/>
                <w:szCs w:val="28"/>
              </w:rPr>
            </w:pPr>
            <w:r w:rsidRPr="00400A64">
              <w:rPr>
                <w:sz w:val="28"/>
                <w:szCs w:val="28"/>
              </w:rPr>
              <w:t xml:space="preserve">Зубопротезная техника </w:t>
            </w:r>
            <w:r w:rsidRPr="00400A64">
              <w:rPr>
                <w:bCs/>
                <w:sz w:val="28"/>
                <w:szCs w:val="28"/>
              </w:rPr>
              <w:t xml:space="preserve">[Текст]: </w:t>
            </w:r>
            <w:r w:rsidRPr="00400A64">
              <w:rPr>
                <w:sz w:val="28"/>
                <w:szCs w:val="28"/>
              </w:rPr>
              <w:t xml:space="preserve">учеб. для мед. училищ и колледжей / под. ред. М. М. Расулова, Т. И. Ибрагимова,  И.Ю. Лебеденко. </w:t>
            </w:r>
            <w:r w:rsidRPr="00400A64">
              <w:rPr>
                <w:bCs/>
                <w:sz w:val="28"/>
                <w:szCs w:val="28"/>
              </w:rPr>
              <w:t>–</w:t>
            </w:r>
            <w:r w:rsidRPr="00400A64">
              <w:rPr>
                <w:sz w:val="28"/>
                <w:szCs w:val="28"/>
              </w:rPr>
              <w:t xml:space="preserve"> 2-е изд., испр. и доп. </w:t>
            </w:r>
            <w:r w:rsidRPr="00400A64">
              <w:rPr>
                <w:bCs/>
                <w:sz w:val="28"/>
                <w:szCs w:val="28"/>
              </w:rPr>
              <w:t>–</w:t>
            </w:r>
            <w:r w:rsidRPr="00400A64">
              <w:rPr>
                <w:sz w:val="28"/>
                <w:szCs w:val="28"/>
              </w:rPr>
              <w:t xml:space="preserve"> Москва: ГЭОТАР</w:t>
            </w:r>
            <w:r w:rsidRPr="00400A64">
              <w:rPr>
                <w:bCs/>
                <w:sz w:val="28"/>
                <w:szCs w:val="28"/>
              </w:rPr>
              <w:t>–</w:t>
            </w:r>
            <w:r w:rsidRPr="00400A64">
              <w:rPr>
                <w:sz w:val="28"/>
                <w:szCs w:val="28"/>
              </w:rPr>
              <w:t xml:space="preserve">Медиа, 2011. </w:t>
            </w:r>
            <w:r w:rsidRPr="00400A64">
              <w:rPr>
                <w:bCs/>
                <w:sz w:val="28"/>
                <w:szCs w:val="28"/>
              </w:rPr>
              <w:t>–</w:t>
            </w:r>
            <w:r w:rsidR="00D27264">
              <w:rPr>
                <w:sz w:val="28"/>
                <w:szCs w:val="28"/>
              </w:rPr>
              <w:t>384 с</w:t>
            </w:r>
          </w:p>
          <w:p w:rsidR="00547CF0" w:rsidRDefault="00547CF0" w:rsidP="0066259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таблиц:</w:t>
            </w:r>
          </w:p>
          <w:p w:rsidR="00547CF0" w:rsidRDefault="00547CF0" w:rsidP="00B570BE">
            <w:pPr>
              <w:pStyle w:val="Default"/>
              <w:numPr>
                <w:ilvl w:val="0"/>
                <w:numId w:val="4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технике изготовления замещающих аппаратов</w:t>
            </w:r>
          </w:p>
          <w:p w:rsidR="00547CF0" w:rsidRDefault="00547CF0" w:rsidP="00B570BE">
            <w:pPr>
              <w:pStyle w:val="Default"/>
              <w:numPr>
                <w:ilvl w:val="0"/>
                <w:numId w:val="4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технике изготовления резекционных аппаратов</w:t>
            </w:r>
          </w:p>
          <w:p w:rsidR="00547CF0" w:rsidRDefault="00547CF0" w:rsidP="00B570BE">
            <w:pPr>
              <w:pStyle w:val="Default"/>
              <w:numPr>
                <w:ilvl w:val="0"/>
                <w:numId w:val="4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технике изготовления формирующих аппаратов</w:t>
            </w:r>
          </w:p>
          <w:p w:rsidR="00547CF0" w:rsidRPr="001A1B03" w:rsidRDefault="00547CF0" w:rsidP="00D2726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портфолио выполненных работ</w:t>
            </w:r>
          </w:p>
        </w:tc>
        <w:tc>
          <w:tcPr>
            <w:tcW w:w="1451" w:type="dxa"/>
            <w:vMerge/>
            <w:shd w:val="clear" w:color="auto" w:fill="auto"/>
          </w:tcPr>
          <w:p w:rsidR="00547CF0" w:rsidRPr="00AB1F0A" w:rsidRDefault="00547CF0" w:rsidP="00AE52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  <w:vMerge/>
            <w:shd w:val="pct15" w:color="auto" w:fill="auto"/>
          </w:tcPr>
          <w:p w:rsidR="00547CF0" w:rsidRPr="00AB1F0A" w:rsidRDefault="00547CF0" w:rsidP="00AE52DD">
            <w:pPr>
              <w:jc w:val="center"/>
              <w:rPr>
                <w:sz w:val="28"/>
                <w:szCs w:val="28"/>
              </w:rPr>
            </w:pPr>
          </w:p>
        </w:tc>
      </w:tr>
      <w:tr w:rsidR="00C17CF1" w:rsidRPr="00AB1F0A" w:rsidTr="00001FDD">
        <w:tc>
          <w:tcPr>
            <w:tcW w:w="3708" w:type="dxa"/>
          </w:tcPr>
          <w:p w:rsidR="00C17CF1" w:rsidRPr="00AB1F0A" w:rsidRDefault="00C17CF1" w:rsidP="001A1B03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AB1F0A">
              <w:rPr>
                <w:rFonts w:eastAsia="Calibri"/>
                <w:b/>
                <w:bCs/>
                <w:sz w:val="28"/>
                <w:szCs w:val="28"/>
              </w:rPr>
              <w:t>Раздел 4.</w:t>
            </w:r>
            <w:r w:rsidR="00BF0B3B"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  <w:r w:rsidRPr="00AB1F0A">
              <w:rPr>
                <w:rFonts w:eastAsia="Calibri"/>
                <w:b/>
                <w:bCs/>
                <w:sz w:val="28"/>
                <w:szCs w:val="28"/>
              </w:rPr>
              <w:t>Эктопротезир</w:t>
            </w:r>
            <w:r w:rsidR="00AC785F"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AB1F0A">
              <w:rPr>
                <w:rFonts w:eastAsia="Calibri"/>
                <w:b/>
                <w:bCs/>
                <w:sz w:val="28"/>
                <w:szCs w:val="28"/>
              </w:rPr>
              <w:t xml:space="preserve">вание лица и </w:t>
            </w:r>
            <w:r w:rsidR="00AC785F">
              <w:rPr>
                <w:rFonts w:eastAsia="Calibri"/>
                <w:b/>
                <w:bCs/>
                <w:sz w:val="28"/>
                <w:szCs w:val="28"/>
              </w:rPr>
              <w:t>ортопедич</w:t>
            </w:r>
            <w:r w:rsidR="00AC785F" w:rsidRPr="00AB1F0A">
              <w:rPr>
                <w:rFonts w:eastAsia="Calibri"/>
                <w:b/>
                <w:bCs/>
                <w:sz w:val="28"/>
                <w:szCs w:val="28"/>
              </w:rPr>
              <w:t>е</w:t>
            </w:r>
            <w:r w:rsidR="00AC785F" w:rsidRPr="00AB1F0A">
              <w:rPr>
                <w:rFonts w:eastAsia="Calibri"/>
                <w:b/>
                <w:bCs/>
                <w:sz w:val="28"/>
                <w:szCs w:val="28"/>
              </w:rPr>
              <w:t>ские</w:t>
            </w:r>
            <w:r w:rsidRPr="00AB1F0A">
              <w:rPr>
                <w:rFonts w:eastAsia="Calibri"/>
                <w:b/>
                <w:bCs/>
                <w:sz w:val="28"/>
                <w:szCs w:val="28"/>
              </w:rPr>
              <w:t xml:space="preserve"> средства защиты для спортсменов</w:t>
            </w:r>
          </w:p>
        </w:tc>
        <w:tc>
          <w:tcPr>
            <w:tcW w:w="8449" w:type="dxa"/>
            <w:gridSpan w:val="2"/>
            <w:shd w:val="clear" w:color="auto" w:fill="auto"/>
          </w:tcPr>
          <w:p w:rsidR="00C17CF1" w:rsidRPr="00AB1F0A" w:rsidRDefault="00C17CF1" w:rsidP="00AE52D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451" w:type="dxa"/>
            <w:shd w:val="clear" w:color="auto" w:fill="auto"/>
          </w:tcPr>
          <w:p w:rsidR="00C17CF1" w:rsidRPr="00825C34" w:rsidRDefault="00547CF0" w:rsidP="00AE52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1440" w:type="dxa"/>
            <w:vMerge/>
            <w:shd w:val="pct15" w:color="auto" w:fill="auto"/>
          </w:tcPr>
          <w:p w:rsidR="00C17CF1" w:rsidRPr="00AB1F0A" w:rsidRDefault="00C17CF1" w:rsidP="00AE52DD">
            <w:pPr>
              <w:jc w:val="center"/>
              <w:rPr>
                <w:sz w:val="28"/>
                <w:szCs w:val="28"/>
              </w:rPr>
            </w:pPr>
          </w:p>
        </w:tc>
      </w:tr>
      <w:tr w:rsidR="00C17CF1" w:rsidRPr="00AB1F0A" w:rsidTr="00001FDD">
        <w:trPr>
          <w:trHeight w:val="174"/>
        </w:trPr>
        <w:tc>
          <w:tcPr>
            <w:tcW w:w="3708" w:type="dxa"/>
            <w:vMerge w:val="restart"/>
          </w:tcPr>
          <w:p w:rsidR="00C17CF1" w:rsidRPr="002D30C7" w:rsidRDefault="00B77094" w:rsidP="00547CF0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4.1</w:t>
            </w:r>
            <w:r w:rsidR="00BF0B3B">
              <w:rPr>
                <w:bCs/>
                <w:sz w:val="28"/>
                <w:szCs w:val="28"/>
              </w:rPr>
              <w:t xml:space="preserve"> </w:t>
            </w:r>
            <w:r w:rsidR="00C17CF1" w:rsidRPr="001A1B03">
              <w:rPr>
                <w:bCs/>
                <w:sz w:val="28"/>
                <w:szCs w:val="28"/>
              </w:rPr>
              <w:t>Ортопедические средства защиты для спор</w:t>
            </w:r>
            <w:r w:rsidR="00C17CF1" w:rsidRPr="001A1B03">
              <w:rPr>
                <w:bCs/>
                <w:sz w:val="28"/>
                <w:szCs w:val="28"/>
              </w:rPr>
              <w:t>т</w:t>
            </w:r>
            <w:r w:rsidR="00C17CF1" w:rsidRPr="001A1B03">
              <w:rPr>
                <w:bCs/>
                <w:sz w:val="28"/>
                <w:szCs w:val="28"/>
              </w:rPr>
              <w:t xml:space="preserve">сменов и </w:t>
            </w:r>
            <w:r w:rsidR="00C17CF1">
              <w:rPr>
                <w:bCs/>
                <w:sz w:val="28"/>
                <w:szCs w:val="28"/>
              </w:rPr>
              <w:t>э</w:t>
            </w:r>
            <w:r w:rsidR="00C17CF1" w:rsidRPr="001A1B03">
              <w:rPr>
                <w:bCs/>
                <w:sz w:val="28"/>
                <w:szCs w:val="28"/>
              </w:rPr>
              <w:t>ктопротезиров</w:t>
            </w:r>
            <w:r w:rsidR="00C17CF1" w:rsidRPr="001A1B03">
              <w:rPr>
                <w:bCs/>
                <w:sz w:val="28"/>
                <w:szCs w:val="28"/>
              </w:rPr>
              <w:t>а</w:t>
            </w:r>
            <w:r w:rsidR="00C17CF1" w:rsidRPr="001A1B03">
              <w:rPr>
                <w:bCs/>
                <w:sz w:val="28"/>
                <w:szCs w:val="28"/>
              </w:rPr>
              <w:t>ние лица</w:t>
            </w:r>
          </w:p>
        </w:tc>
        <w:tc>
          <w:tcPr>
            <w:tcW w:w="8449" w:type="dxa"/>
            <w:gridSpan w:val="2"/>
          </w:tcPr>
          <w:p w:rsidR="00C17CF1" w:rsidRPr="00AB1F0A" w:rsidRDefault="00C17CF1" w:rsidP="00AE52DD">
            <w:pPr>
              <w:rPr>
                <w:b/>
                <w:sz w:val="28"/>
                <w:szCs w:val="28"/>
              </w:rPr>
            </w:pPr>
            <w:r w:rsidRPr="00AB1F0A">
              <w:rPr>
                <w:rFonts w:eastAsia="Calibri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C17CF1" w:rsidRPr="00825C34" w:rsidRDefault="00C17CF1" w:rsidP="00AE52DD">
            <w:pPr>
              <w:jc w:val="center"/>
              <w:rPr>
                <w:b/>
                <w:sz w:val="28"/>
                <w:szCs w:val="28"/>
              </w:rPr>
            </w:pPr>
            <w:r w:rsidRPr="00825C3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40" w:type="dxa"/>
            <w:vMerge/>
            <w:shd w:val="pct15" w:color="auto" w:fill="auto"/>
          </w:tcPr>
          <w:p w:rsidR="00C17CF1" w:rsidRPr="00AB1F0A" w:rsidRDefault="00C17CF1" w:rsidP="00AE52DD">
            <w:pPr>
              <w:jc w:val="center"/>
              <w:rPr>
                <w:sz w:val="28"/>
                <w:szCs w:val="28"/>
              </w:rPr>
            </w:pPr>
          </w:p>
        </w:tc>
      </w:tr>
      <w:tr w:rsidR="00C17CF1" w:rsidRPr="00AB1F0A" w:rsidTr="00001FDD">
        <w:trPr>
          <w:trHeight w:val="261"/>
        </w:trPr>
        <w:tc>
          <w:tcPr>
            <w:tcW w:w="3708" w:type="dxa"/>
            <w:vMerge/>
          </w:tcPr>
          <w:p w:rsidR="00C17CF1" w:rsidRPr="00AB1F0A" w:rsidRDefault="00C17CF1" w:rsidP="00AE52DD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449" w:type="dxa"/>
            <w:gridSpan w:val="2"/>
          </w:tcPr>
          <w:p w:rsidR="00C17CF1" w:rsidRPr="00AB1F0A" w:rsidRDefault="00C17CF1" w:rsidP="00AE52DD">
            <w:pPr>
              <w:pStyle w:val="Default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Ортопедическое лечение эктопротезами, современные материалы для их изготовления</w:t>
            </w:r>
          </w:p>
        </w:tc>
        <w:tc>
          <w:tcPr>
            <w:tcW w:w="1451" w:type="dxa"/>
            <w:vMerge/>
            <w:shd w:val="clear" w:color="auto" w:fill="auto"/>
          </w:tcPr>
          <w:p w:rsidR="00C17CF1" w:rsidRPr="00AB1F0A" w:rsidRDefault="00C17CF1" w:rsidP="00AE5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C17CF1" w:rsidRPr="00AB1F0A" w:rsidRDefault="00547CF0" w:rsidP="001A1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17CF1" w:rsidRPr="00AB1F0A" w:rsidTr="00001FDD">
        <w:trPr>
          <w:trHeight w:val="322"/>
        </w:trPr>
        <w:tc>
          <w:tcPr>
            <w:tcW w:w="3708" w:type="dxa"/>
            <w:vMerge/>
          </w:tcPr>
          <w:p w:rsidR="00C17CF1" w:rsidRPr="00AB1F0A" w:rsidRDefault="00C17CF1" w:rsidP="00AE52DD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449" w:type="dxa"/>
            <w:gridSpan w:val="2"/>
            <w:vMerge w:val="restart"/>
          </w:tcPr>
          <w:p w:rsidR="00C17CF1" w:rsidRPr="00AB1F0A" w:rsidRDefault="00C17CF1" w:rsidP="00AE52DD">
            <w:pPr>
              <w:pStyle w:val="Default"/>
              <w:rPr>
                <w:sz w:val="28"/>
                <w:szCs w:val="28"/>
              </w:rPr>
            </w:pPr>
            <w:r w:rsidRPr="00AB1F0A">
              <w:rPr>
                <w:sz w:val="28"/>
                <w:szCs w:val="28"/>
              </w:rPr>
              <w:t>Технология изготовления боксерской шины из различных матери</w:t>
            </w:r>
            <w:r w:rsidRPr="00AB1F0A">
              <w:rPr>
                <w:sz w:val="28"/>
                <w:szCs w:val="28"/>
              </w:rPr>
              <w:t>а</w:t>
            </w:r>
            <w:r w:rsidRPr="00AB1F0A">
              <w:rPr>
                <w:sz w:val="28"/>
                <w:szCs w:val="28"/>
              </w:rPr>
              <w:t>лов</w:t>
            </w:r>
          </w:p>
        </w:tc>
        <w:tc>
          <w:tcPr>
            <w:tcW w:w="1451" w:type="dxa"/>
            <w:vMerge/>
            <w:shd w:val="clear" w:color="auto" w:fill="auto"/>
          </w:tcPr>
          <w:p w:rsidR="00C17CF1" w:rsidRPr="00AB1F0A" w:rsidRDefault="00C17CF1" w:rsidP="00AE5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C17CF1" w:rsidRPr="00AB1F0A" w:rsidRDefault="00547CF0" w:rsidP="001A1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17CF1" w:rsidRPr="00AB1F0A" w:rsidTr="00001FDD">
        <w:trPr>
          <w:trHeight w:val="322"/>
        </w:trPr>
        <w:tc>
          <w:tcPr>
            <w:tcW w:w="3708" w:type="dxa"/>
            <w:vMerge/>
          </w:tcPr>
          <w:p w:rsidR="00C17CF1" w:rsidRPr="00AB1F0A" w:rsidRDefault="00C17CF1" w:rsidP="00AE52DD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449" w:type="dxa"/>
            <w:gridSpan w:val="2"/>
            <w:vMerge/>
            <w:tcBorders>
              <w:bottom w:val="single" w:sz="4" w:space="0" w:color="auto"/>
            </w:tcBorders>
          </w:tcPr>
          <w:p w:rsidR="00C17CF1" w:rsidRPr="00AB1F0A" w:rsidRDefault="00C17CF1" w:rsidP="00AE52D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C17CF1" w:rsidRPr="00AB1F0A" w:rsidRDefault="00C17CF1" w:rsidP="00AE52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  <w:vMerge w:val="restart"/>
            <w:tcBorders>
              <w:bottom w:val="single" w:sz="4" w:space="0" w:color="auto"/>
            </w:tcBorders>
            <w:shd w:val="clear" w:color="auto" w:fill="D9D9D9"/>
          </w:tcPr>
          <w:p w:rsidR="00C17CF1" w:rsidRPr="00AB1F0A" w:rsidRDefault="00C17CF1" w:rsidP="00AE52DD">
            <w:pPr>
              <w:jc w:val="center"/>
              <w:rPr>
                <w:sz w:val="28"/>
                <w:szCs w:val="28"/>
              </w:rPr>
            </w:pPr>
          </w:p>
        </w:tc>
      </w:tr>
      <w:tr w:rsidR="00C17CF1" w:rsidRPr="00AB1F0A" w:rsidTr="00001FDD">
        <w:trPr>
          <w:trHeight w:val="286"/>
        </w:trPr>
        <w:tc>
          <w:tcPr>
            <w:tcW w:w="3708" w:type="dxa"/>
            <w:vMerge/>
          </w:tcPr>
          <w:p w:rsidR="00C17CF1" w:rsidRPr="00AB1F0A" w:rsidRDefault="00C17CF1" w:rsidP="00AE52DD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449" w:type="dxa"/>
            <w:gridSpan w:val="2"/>
            <w:tcBorders>
              <w:bottom w:val="single" w:sz="4" w:space="0" w:color="auto"/>
            </w:tcBorders>
          </w:tcPr>
          <w:p w:rsidR="00C17CF1" w:rsidRPr="00AB1F0A" w:rsidRDefault="00C17CF1" w:rsidP="00AE52DD">
            <w:pPr>
              <w:pStyle w:val="Default"/>
              <w:rPr>
                <w:sz w:val="28"/>
                <w:szCs w:val="28"/>
              </w:rPr>
            </w:pPr>
            <w:r w:rsidRPr="00AB1F0A">
              <w:rPr>
                <w:rFonts w:eastAsia="Calibri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C17CF1" w:rsidRPr="00825C34" w:rsidRDefault="00C17CF1" w:rsidP="00AE52DD">
            <w:pPr>
              <w:jc w:val="center"/>
              <w:rPr>
                <w:b/>
                <w:sz w:val="28"/>
                <w:szCs w:val="28"/>
              </w:rPr>
            </w:pPr>
            <w:r w:rsidRPr="00825C3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C17CF1" w:rsidRPr="00AB1F0A" w:rsidRDefault="00C17CF1" w:rsidP="00AE52DD">
            <w:pPr>
              <w:jc w:val="center"/>
              <w:rPr>
                <w:sz w:val="28"/>
                <w:szCs w:val="28"/>
              </w:rPr>
            </w:pPr>
          </w:p>
        </w:tc>
      </w:tr>
      <w:tr w:rsidR="00547CF0" w:rsidRPr="00AB1F0A" w:rsidTr="00B36729">
        <w:trPr>
          <w:trHeight w:val="329"/>
        </w:trPr>
        <w:tc>
          <w:tcPr>
            <w:tcW w:w="3708" w:type="dxa"/>
            <w:vMerge/>
            <w:tcBorders>
              <w:bottom w:val="single" w:sz="4" w:space="0" w:color="auto"/>
            </w:tcBorders>
          </w:tcPr>
          <w:p w:rsidR="00547CF0" w:rsidRPr="00AB1F0A" w:rsidRDefault="00547CF0" w:rsidP="00AE52DD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449" w:type="dxa"/>
            <w:gridSpan w:val="2"/>
            <w:tcBorders>
              <w:bottom w:val="single" w:sz="4" w:space="0" w:color="auto"/>
            </w:tcBorders>
          </w:tcPr>
          <w:p w:rsidR="00547CF0" w:rsidRPr="00AB1F0A" w:rsidRDefault="00547CF0" w:rsidP="00AE52DD">
            <w:pPr>
              <w:pStyle w:val="Default"/>
              <w:rPr>
                <w:rFonts w:eastAsia="Calibri"/>
                <w:bCs/>
                <w:sz w:val="28"/>
                <w:szCs w:val="28"/>
              </w:rPr>
            </w:pPr>
            <w:r w:rsidRPr="00AB1F0A">
              <w:rPr>
                <w:rFonts w:eastAsia="Calibri"/>
                <w:bCs/>
                <w:sz w:val="28"/>
                <w:szCs w:val="28"/>
              </w:rPr>
              <w:t>Технология изготовления боксерской шины</w:t>
            </w:r>
          </w:p>
        </w:tc>
        <w:tc>
          <w:tcPr>
            <w:tcW w:w="14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47CF0" w:rsidRPr="00825C34" w:rsidRDefault="00547CF0" w:rsidP="00AE52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547CF0" w:rsidRPr="00AB1F0A" w:rsidRDefault="00547CF0" w:rsidP="00AE52DD">
            <w:pPr>
              <w:jc w:val="center"/>
              <w:rPr>
                <w:sz w:val="28"/>
                <w:szCs w:val="28"/>
              </w:rPr>
            </w:pPr>
          </w:p>
        </w:tc>
      </w:tr>
      <w:tr w:rsidR="00B36729" w:rsidRPr="00AB1F0A" w:rsidTr="00001FDD">
        <w:tc>
          <w:tcPr>
            <w:tcW w:w="12157" w:type="dxa"/>
            <w:gridSpan w:val="3"/>
          </w:tcPr>
          <w:p w:rsidR="00B36729" w:rsidRPr="00AB1F0A" w:rsidRDefault="00B36729" w:rsidP="001C1E3A">
            <w:pPr>
              <w:pStyle w:val="Default"/>
              <w:jc w:val="center"/>
              <w:rPr>
                <w:sz w:val="28"/>
                <w:szCs w:val="28"/>
              </w:rPr>
            </w:pPr>
            <w:r w:rsidRPr="00AB1F0A">
              <w:rPr>
                <w:b/>
                <w:bCs/>
                <w:sz w:val="28"/>
                <w:szCs w:val="28"/>
              </w:rPr>
              <w:t xml:space="preserve">Самостоятельная работа при изучении </w:t>
            </w:r>
            <w:r>
              <w:rPr>
                <w:b/>
                <w:bCs/>
                <w:sz w:val="28"/>
                <w:szCs w:val="28"/>
              </w:rPr>
              <w:t>раздела 4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B36729" w:rsidRPr="00AB1F0A" w:rsidRDefault="00B36729" w:rsidP="00AE52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40" w:type="dxa"/>
            <w:vMerge/>
            <w:shd w:val="clear" w:color="auto" w:fill="D9D9D9"/>
          </w:tcPr>
          <w:p w:rsidR="00B36729" w:rsidRPr="00AB1F0A" w:rsidRDefault="00B36729" w:rsidP="00AE52DD">
            <w:pPr>
              <w:jc w:val="center"/>
              <w:rPr>
                <w:sz w:val="28"/>
                <w:szCs w:val="28"/>
              </w:rPr>
            </w:pPr>
          </w:p>
        </w:tc>
      </w:tr>
      <w:tr w:rsidR="00B36729" w:rsidRPr="00AB1F0A" w:rsidTr="00B36729">
        <w:trPr>
          <w:trHeight w:val="2352"/>
        </w:trPr>
        <w:tc>
          <w:tcPr>
            <w:tcW w:w="12157" w:type="dxa"/>
            <w:gridSpan w:val="3"/>
          </w:tcPr>
          <w:p w:rsidR="00B36729" w:rsidRDefault="00B36729" w:rsidP="00AE52D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AB1F0A">
              <w:rPr>
                <w:b/>
                <w:bCs/>
                <w:sz w:val="28"/>
                <w:szCs w:val="28"/>
              </w:rPr>
              <w:lastRenderedPageBreak/>
              <w:t>Тематика внеаудиторной самостоятельной работы</w:t>
            </w:r>
          </w:p>
          <w:p w:rsidR="00B36729" w:rsidRPr="00AB1F0A" w:rsidRDefault="00B36729" w:rsidP="00100F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 с учебной, </w:t>
            </w:r>
            <w:r w:rsidRPr="00AB1F0A">
              <w:rPr>
                <w:sz w:val="28"/>
                <w:szCs w:val="28"/>
              </w:rPr>
              <w:t>дополнительной литературой</w:t>
            </w:r>
            <w:r>
              <w:rPr>
                <w:sz w:val="28"/>
                <w:szCs w:val="28"/>
              </w:rPr>
              <w:t xml:space="preserve"> и другими источниками информации:</w:t>
            </w:r>
          </w:p>
          <w:p w:rsidR="00B36729" w:rsidRPr="00AD126A" w:rsidRDefault="00AD126A" w:rsidP="00100F85">
            <w:pPr>
              <w:pStyle w:val="a5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0A64">
              <w:rPr>
                <w:rFonts w:ascii="Times New Roman" w:hAnsi="Times New Roman"/>
                <w:sz w:val="28"/>
                <w:szCs w:val="28"/>
              </w:rPr>
              <w:t xml:space="preserve">Зубопротезная техника </w:t>
            </w:r>
            <w:r w:rsidRPr="00400A64">
              <w:rPr>
                <w:rFonts w:ascii="Times New Roman" w:hAnsi="Times New Roman"/>
                <w:bCs/>
                <w:sz w:val="28"/>
                <w:szCs w:val="28"/>
              </w:rPr>
              <w:t xml:space="preserve">[Текст]: </w:t>
            </w:r>
            <w:r w:rsidRPr="00400A64">
              <w:rPr>
                <w:rFonts w:ascii="Times New Roman" w:hAnsi="Times New Roman"/>
                <w:sz w:val="28"/>
                <w:szCs w:val="28"/>
              </w:rPr>
              <w:t>учеб. для мед. училищ и колледжей / под. ред. М. М. Расул</w:t>
            </w:r>
            <w:r w:rsidRPr="00400A64">
              <w:rPr>
                <w:rFonts w:ascii="Times New Roman" w:hAnsi="Times New Roman"/>
                <w:sz w:val="28"/>
                <w:szCs w:val="28"/>
              </w:rPr>
              <w:t>о</w:t>
            </w:r>
            <w:r w:rsidRPr="00400A64">
              <w:rPr>
                <w:rFonts w:ascii="Times New Roman" w:hAnsi="Times New Roman"/>
                <w:sz w:val="28"/>
                <w:szCs w:val="28"/>
              </w:rPr>
              <w:t xml:space="preserve">ва, Т. И. Ибрагимова,  И.Ю. Лебеденко. </w:t>
            </w:r>
            <w:r w:rsidRPr="00400A64">
              <w:rPr>
                <w:rFonts w:ascii="Times New Roman" w:hAnsi="Times New Roman"/>
                <w:bCs/>
                <w:sz w:val="28"/>
                <w:szCs w:val="28"/>
              </w:rPr>
              <w:t>–</w:t>
            </w:r>
            <w:r w:rsidRPr="00400A64">
              <w:rPr>
                <w:rFonts w:ascii="Times New Roman" w:hAnsi="Times New Roman"/>
                <w:sz w:val="28"/>
                <w:szCs w:val="28"/>
              </w:rPr>
              <w:t xml:space="preserve"> 2-е изд., испр. и доп. </w:t>
            </w:r>
            <w:r w:rsidRPr="00400A64">
              <w:rPr>
                <w:rFonts w:ascii="Times New Roman" w:hAnsi="Times New Roman"/>
                <w:bCs/>
                <w:sz w:val="28"/>
                <w:szCs w:val="28"/>
              </w:rPr>
              <w:t>–</w:t>
            </w:r>
            <w:r w:rsidRPr="00400A64">
              <w:rPr>
                <w:rFonts w:ascii="Times New Roman" w:hAnsi="Times New Roman"/>
                <w:sz w:val="28"/>
                <w:szCs w:val="28"/>
              </w:rPr>
              <w:t xml:space="preserve"> Москва: ГЭОТАР</w:t>
            </w:r>
            <w:r w:rsidRPr="00400A64">
              <w:rPr>
                <w:rFonts w:ascii="Times New Roman" w:hAnsi="Times New Roman"/>
                <w:bCs/>
                <w:sz w:val="28"/>
                <w:szCs w:val="28"/>
              </w:rPr>
              <w:t>–</w:t>
            </w:r>
            <w:r w:rsidRPr="00400A64">
              <w:rPr>
                <w:rFonts w:ascii="Times New Roman" w:hAnsi="Times New Roman"/>
                <w:sz w:val="28"/>
                <w:szCs w:val="28"/>
              </w:rPr>
              <w:t xml:space="preserve">Медиа, 2011. </w:t>
            </w:r>
            <w:r w:rsidRPr="00400A64">
              <w:rPr>
                <w:rFonts w:ascii="Times New Roman" w:hAnsi="Times New Roman"/>
                <w:bCs/>
                <w:sz w:val="28"/>
                <w:szCs w:val="28"/>
              </w:rPr>
              <w:t>–</w:t>
            </w:r>
            <w:r w:rsidRPr="00400A64">
              <w:rPr>
                <w:rFonts w:ascii="Times New Roman" w:hAnsi="Times New Roman"/>
                <w:sz w:val="28"/>
                <w:szCs w:val="28"/>
              </w:rPr>
              <w:t xml:space="preserve">384 с. </w:t>
            </w:r>
            <w:r w:rsidR="00B36729" w:rsidRPr="00AD126A">
              <w:rPr>
                <w:rFonts w:ascii="Times New Roman" w:hAnsi="Times New Roman"/>
                <w:sz w:val="28"/>
                <w:szCs w:val="28"/>
              </w:rPr>
              <w:t xml:space="preserve">– 1 </w:t>
            </w:r>
          </w:p>
          <w:p w:rsidR="00B36729" w:rsidRPr="00B36729" w:rsidRDefault="00B36729" w:rsidP="00D27264">
            <w:pPr>
              <w:jc w:val="both"/>
              <w:rPr>
                <w:sz w:val="28"/>
                <w:szCs w:val="28"/>
              </w:rPr>
            </w:pPr>
            <w:r w:rsidRPr="00B36729">
              <w:rPr>
                <w:sz w:val="28"/>
                <w:szCs w:val="28"/>
              </w:rPr>
              <w:t>Состав</w:t>
            </w:r>
            <w:r w:rsidR="00B77094">
              <w:rPr>
                <w:sz w:val="28"/>
                <w:szCs w:val="28"/>
              </w:rPr>
              <w:t>ление</w:t>
            </w:r>
            <w:r w:rsidRPr="00B36729">
              <w:rPr>
                <w:sz w:val="28"/>
                <w:szCs w:val="28"/>
              </w:rPr>
              <w:t xml:space="preserve"> схем</w:t>
            </w:r>
            <w:r w:rsidR="00B77094">
              <w:rPr>
                <w:sz w:val="28"/>
                <w:szCs w:val="28"/>
              </w:rPr>
              <w:t>ы</w:t>
            </w:r>
            <w:r w:rsidR="00D27264">
              <w:rPr>
                <w:sz w:val="28"/>
                <w:szCs w:val="28"/>
              </w:rPr>
              <w:t xml:space="preserve"> изготовления экзопротезов</w:t>
            </w:r>
          </w:p>
        </w:tc>
        <w:tc>
          <w:tcPr>
            <w:tcW w:w="1451" w:type="dxa"/>
            <w:vMerge/>
            <w:shd w:val="clear" w:color="auto" w:fill="auto"/>
          </w:tcPr>
          <w:p w:rsidR="00B36729" w:rsidRPr="00AB1F0A" w:rsidRDefault="00B36729" w:rsidP="00AE5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  <w:shd w:val="clear" w:color="auto" w:fill="D9D9D9"/>
          </w:tcPr>
          <w:p w:rsidR="00B36729" w:rsidRPr="00AB1F0A" w:rsidRDefault="00B36729" w:rsidP="00AE52DD">
            <w:pPr>
              <w:jc w:val="center"/>
              <w:rPr>
                <w:sz w:val="28"/>
                <w:szCs w:val="28"/>
              </w:rPr>
            </w:pPr>
          </w:p>
        </w:tc>
      </w:tr>
      <w:tr w:rsidR="00C17CF1" w:rsidRPr="00AB1F0A" w:rsidTr="00001FDD">
        <w:tc>
          <w:tcPr>
            <w:tcW w:w="12157" w:type="dxa"/>
            <w:gridSpan w:val="3"/>
          </w:tcPr>
          <w:p w:rsidR="00C17CF1" w:rsidRPr="00AB1F0A" w:rsidRDefault="00C17CF1" w:rsidP="00AE52DD">
            <w:pPr>
              <w:rPr>
                <w:rFonts w:eastAsia="Calibri"/>
                <w:bCs/>
                <w:i/>
                <w:sz w:val="28"/>
                <w:szCs w:val="28"/>
              </w:rPr>
            </w:pPr>
            <w:r w:rsidRPr="00AB1F0A">
              <w:rPr>
                <w:rFonts w:eastAsia="Calibri"/>
                <w:b/>
                <w:bCs/>
                <w:sz w:val="28"/>
                <w:szCs w:val="28"/>
              </w:rPr>
              <w:t>Учебная практика</w:t>
            </w:r>
          </w:p>
          <w:p w:rsidR="00C17CF1" w:rsidRPr="00AB1F0A" w:rsidRDefault="00C17CF1" w:rsidP="00AE52DD">
            <w:p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Виды работ</w:t>
            </w:r>
          </w:p>
          <w:p w:rsidR="00C17CF1" w:rsidRDefault="00C17CF1" w:rsidP="00C2506C">
            <w:pPr>
              <w:pStyle w:val="Default"/>
              <w:numPr>
                <w:ilvl w:val="0"/>
                <w:numId w:val="26"/>
              </w:numPr>
              <w:rPr>
                <w:bCs/>
                <w:sz w:val="28"/>
                <w:szCs w:val="28"/>
              </w:rPr>
            </w:pPr>
            <w:r w:rsidRPr="00AB1F0A">
              <w:rPr>
                <w:bCs/>
                <w:sz w:val="28"/>
                <w:szCs w:val="28"/>
              </w:rPr>
              <w:t>Снятие оттисков, получение моделей, изготовление базиса складно</w:t>
            </w:r>
            <w:r>
              <w:rPr>
                <w:bCs/>
                <w:sz w:val="28"/>
                <w:szCs w:val="28"/>
              </w:rPr>
              <w:t>го</w:t>
            </w:r>
            <w:r w:rsidRPr="00AB1F0A">
              <w:rPr>
                <w:bCs/>
                <w:sz w:val="28"/>
                <w:szCs w:val="28"/>
              </w:rPr>
              <w:t xml:space="preserve"> протез</w:t>
            </w:r>
            <w:r>
              <w:rPr>
                <w:bCs/>
                <w:sz w:val="28"/>
                <w:szCs w:val="28"/>
              </w:rPr>
              <w:t>а</w:t>
            </w:r>
            <w:r w:rsidRPr="00AB1F0A">
              <w:rPr>
                <w:bCs/>
                <w:sz w:val="28"/>
                <w:szCs w:val="28"/>
              </w:rPr>
              <w:t>.</w:t>
            </w:r>
          </w:p>
          <w:p w:rsidR="00C17CF1" w:rsidRPr="00AB1F0A" w:rsidRDefault="00C17CF1" w:rsidP="00C2506C">
            <w:pPr>
              <w:pStyle w:val="Default"/>
              <w:numPr>
                <w:ilvl w:val="0"/>
                <w:numId w:val="26"/>
              </w:numPr>
              <w:rPr>
                <w:bCs/>
                <w:sz w:val="28"/>
                <w:szCs w:val="28"/>
              </w:rPr>
            </w:pPr>
            <w:r w:rsidRPr="00AB1F0A">
              <w:rPr>
                <w:bCs/>
                <w:sz w:val="28"/>
                <w:szCs w:val="28"/>
              </w:rPr>
              <w:t>Постановка искусственных зубов, моделирование восковой композиции складно</w:t>
            </w:r>
            <w:r>
              <w:rPr>
                <w:bCs/>
                <w:sz w:val="28"/>
                <w:szCs w:val="28"/>
              </w:rPr>
              <w:t>го</w:t>
            </w:r>
            <w:r w:rsidRPr="00AB1F0A">
              <w:rPr>
                <w:bCs/>
                <w:sz w:val="28"/>
                <w:szCs w:val="28"/>
              </w:rPr>
              <w:t xml:space="preserve"> протеза.</w:t>
            </w:r>
          </w:p>
          <w:p w:rsidR="00C17CF1" w:rsidRPr="00AB1F0A" w:rsidRDefault="00C17CF1" w:rsidP="00C2506C">
            <w:pPr>
              <w:pStyle w:val="Default"/>
              <w:numPr>
                <w:ilvl w:val="0"/>
                <w:numId w:val="26"/>
              </w:numPr>
              <w:rPr>
                <w:bCs/>
                <w:sz w:val="28"/>
                <w:szCs w:val="28"/>
              </w:rPr>
            </w:pPr>
            <w:r w:rsidRPr="00AB1F0A">
              <w:rPr>
                <w:bCs/>
                <w:sz w:val="28"/>
                <w:szCs w:val="28"/>
              </w:rPr>
              <w:t>Изготовление шарнира для складного протеза, размещение его в протезе, замена воска на пластмассу, обработка, шлифовка, полировка складно</w:t>
            </w:r>
            <w:r>
              <w:rPr>
                <w:bCs/>
                <w:sz w:val="28"/>
                <w:szCs w:val="28"/>
              </w:rPr>
              <w:t>го</w:t>
            </w:r>
            <w:r w:rsidRPr="00AB1F0A">
              <w:rPr>
                <w:bCs/>
                <w:sz w:val="28"/>
                <w:szCs w:val="28"/>
              </w:rPr>
              <w:t xml:space="preserve"> протеза</w:t>
            </w:r>
          </w:p>
        </w:tc>
        <w:tc>
          <w:tcPr>
            <w:tcW w:w="1451" w:type="dxa"/>
            <w:shd w:val="clear" w:color="auto" w:fill="auto"/>
          </w:tcPr>
          <w:p w:rsidR="00C17CF1" w:rsidRPr="00AB1F0A" w:rsidRDefault="00C17CF1" w:rsidP="00AE52DD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B1F0A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440" w:type="dxa"/>
            <w:vMerge/>
            <w:shd w:val="clear" w:color="auto" w:fill="D9D9D9"/>
          </w:tcPr>
          <w:p w:rsidR="00C17CF1" w:rsidRPr="00AB1F0A" w:rsidRDefault="00C17CF1" w:rsidP="00AE52DD">
            <w:pPr>
              <w:jc w:val="center"/>
              <w:rPr>
                <w:sz w:val="28"/>
                <w:szCs w:val="28"/>
              </w:rPr>
            </w:pPr>
          </w:p>
        </w:tc>
      </w:tr>
      <w:tr w:rsidR="00C17CF1" w:rsidRPr="00AB1F0A" w:rsidTr="00001FDD">
        <w:tc>
          <w:tcPr>
            <w:tcW w:w="12157" w:type="dxa"/>
            <w:gridSpan w:val="3"/>
          </w:tcPr>
          <w:p w:rsidR="00C17CF1" w:rsidRPr="00AB1F0A" w:rsidRDefault="00C17CF1" w:rsidP="00AE52DD">
            <w:pPr>
              <w:pStyle w:val="Default"/>
              <w:jc w:val="right"/>
              <w:rPr>
                <w:b/>
                <w:sz w:val="28"/>
                <w:szCs w:val="28"/>
              </w:rPr>
            </w:pPr>
            <w:r w:rsidRPr="00AB1F0A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451" w:type="dxa"/>
            <w:shd w:val="clear" w:color="auto" w:fill="auto"/>
          </w:tcPr>
          <w:p w:rsidR="00C17CF1" w:rsidRPr="00AB1F0A" w:rsidRDefault="00B36729" w:rsidP="00AE52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156</w:t>
            </w:r>
          </w:p>
        </w:tc>
        <w:tc>
          <w:tcPr>
            <w:tcW w:w="1440" w:type="dxa"/>
            <w:vMerge/>
            <w:shd w:val="clear" w:color="auto" w:fill="D9D9D9"/>
          </w:tcPr>
          <w:p w:rsidR="00C17CF1" w:rsidRPr="00AB1F0A" w:rsidRDefault="00C17CF1" w:rsidP="00AE52DD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97107" w:rsidRPr="00AB1F0A" w:rsidRDefault="00B97107" w:rsidP="00B97107">
      <w:pPr>
        <w:rPr>
          <w:sz w:val="28"/>
          <w:szCs w:val="28"/>
        </w:rPr>
        <w:sectPr w:rsidR="00B97107" w:rsidRPr="00AB1F0A" w:rsidSect="002831AD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B97107" w:rsidRDefault="00226DAB" w:rsidP="00EA64C9">
      <w:pPr>
        <w:pStyle w:val="Default"/>
        <w:jc w:val="both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>4.</w:t>
      </w:r>
      <w:r w:rsidR="00B61AF4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УСЛОВИЯ РЕАЛИЗАЦИИ</w:t>
      </w:r>
      <w:r w:rsidR="00B97107" w:rsidRPr="00AB1F0A">
        <w:rPr>
          <w:b/>
          <w:bCs/>
          <w:color w:val="auto"/>
          <w:sz w:val="28"/>
          <w:szCs w:val="28"/>
        </w:rPr>
        <w:t xml:space="preserve"> ПРОФЕССИОНАЛЬНОГО МОДУЛЯ</w:t>
      </w:r>
    </w:p>
    <w:p w:rsidR="00B835D1" w:rsidRPr="00EA64C9" w:rsidRDefault="00B835D1" w:rsidP="00B835D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 w:val="0"/>
          <w:color w:val="auto"/>
        </w:rPr>
      </w:pPr>
      <w:r w:rsidRPr="00EA64C9">
        <w:rPr>
          <w:rFonts w:ascii="Times New Roman" w:hAnsi="Times New Roman" w:cs="Times New Roman"/>
          <w:color w:val="auto"/>
        </w:rPr>
        <w:t xml:space="preserve">4.1. </w:t>
      </w:r>
      <w:r w:rsidR="002D30C7">
        <w:rPr>
          <w:rFonts w:ascii="Times New Roman" w:hAnsi="Times New Roman" w:cs="Times New Roman"/>
          <w:bCs w:val="0"/>
          <w:color w:val="auto"/>
        </w:rPr>
        <w:t>Минимальное материально-техническое обеспечение</w:t>
      </w:r>
    </w:p>
    <w:p w:rsidR="00F32AC9" w:rsidRPr="00DE32E9" w:rsidRDefault="00F32AC9" w:rsidP="00F32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DE32E9">
        <w:rPr>
          <w:sz w:val="28"/>
          <w:szCs w:val="28"/>
        </w:rPr>
        <w:t xml:space="preserve">Реализация профессионального  модуля предполагает наличие </w:t>
      </w:r>
    </w:p>
    <w:p w:rsidR="00F32AC9" w:rsidRPr="00DE32E9" w:rsidRDefault="00F32AC9" w:rsidP="00F32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E32E9">
        <w:rPr>
          <w:sz w:val="28"/>
          <w:szCs w:val="28"/>
        </w:rPr>
        <w:t>лаборатори</w:t>
      </w:r>
      <w:r>
        <w:rPr>
          <w:sz w:val="28"/>
          <w:szCs w:val="28"/>
        </w:rPr>
        <w:t xml:space="preserve">и </w:t>
      </w:r>
      <w:r w:rsidRPr="00DE32E9">
        <w:rPr>
          <w:sz w:val="28"/>
          <w:szCs w:val="28"/>
        </w:rPr>
        <w:t xml:space="preserve">технологии изготовления </w:t>
      </w:r>
      <w:r>
        <w:rPr>
          <w:sz w:val="28"/>
          <w:szCs w:val="28"/>
        </w:rPr>
        <w:t xml:space="preserve">челюстно-лицевых </w:t>
      </w:r>
      <w:r w:rsidRPr="00DE32E9">
        <w:rPr>
          <w:sz w:val="28"/>
          <w:szCs w:val="28"/>
        </w:rPr>
        <w:t>аппаратов</w:t>
      </w:r>
      <w:r>
        <w:rPr>
          <w:sz w:val="28"/>
          <w:szCs w:val="28"/>
        </w:rPr>
        <w:t>, в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торую входят:</w:t>
      </w:r>
    </w:p>
    <w:p w:rsidR="00F32AC9" w:rsidRPr="00DE32E9" w:rsidRDefault="00F32AC9" w:rsidP="00AC785F">
      <w:pPr>
        <w:pStyle w:val="21"/>
        <w:numPr>
          <w:ilvl w:val="0"/>
          <w:numId w:val="34"/>
        </w:numPr>
        <w:tabs>
          <w:tab w:val="left" w:pos="1080"/>
        </w:tabs>
        <w:spacing w:after="0" w:line="240" w:lineRule="auto"/>
        <w:jc w:val="both"/>
        <w:rPr>
          <w:bCs/>
          <w:iCs/>
          <w:sz w:val="28"/>
          <w:szCs w:val="28"/>
        </w:rPr>
      </w:pPr>
      <w:r w:rsidRPr="00DE32E9">
        <w:rPr>
          <w:bCs/>
          <w:iCs/>
          <w:sz w:val="28"/>
          <w:szCs w:val="28"/>
        </w:rPr>
        <w:t>гипсовочная;</w:t>
      </w:r>
    </w:p>
    <w:p w:rsidR="00F32AC9" w:rsidRPr="00DE32E9" w:rsidRDefault="00F32AC9" w:rsidP="00AC785F">
      <w:pPr>
        <w:pStyle w:val="21"/>
        <w:numPr>
          <w:ilvl w:val="0"/>
          <w:numId w:val="34"/>
        </w:numPr>
        <w:tabs>
          <w:tab w:val="left" w:pos="1080"/>
        </w:tabs>
        <w:spacing w:after="0" w:line="240" w:lineRule="auto"/>
        <w:jc w:val="both"/>
        <w:rPr>
          <w:bCs/>
          <w:iCs/>
          <w:sz w:val="28"/>
          <w:szCs w:val="28"/>
        </w:rPr>
      </w:pPr>
      <w:r w:rsidRPr="00DE32E9">
        <w:rPr>
          <w:bCs/>
          <w:iCs/>
          <w:sz w:val="28"/>
          <w:szCs w:val="28"/>
        </w:rPr>
        <w:t>паячная;</w:t>
      </w:r>
    </w:p>
    <w:p w:rsidR="00F32AC9" w:rsidRPr="00DE32E9" w:rsidRDefault="00F32AC9" w:rsidP="00AC785F">
      <w:pPr>
        <w:pStyle w:val="21"/>
        <w:numPr>
          <w:ilvl w:val="0"/>
          <w:numId w:val="34"/>
        </w:numPr>
        <w:tabs>
          <w:tab w:val="left" w:pos="1080"/>
        </w:tabs>
        <w:spacing w:after="0" w:line="240" w:lineRule="auto"/>
        <w:jc w:val="both"/>
        <w:rPr>
          <w:bCs/>
          <w:iCs/>
          <w:sz w:val="28"/>
          <w:szCs w:val="28"/>
        </w:rPr>
      </w:pPr>
      <w:r w:rsidRPr="00DE32E9">
        <w:rPr>
          <w:bCs/>
          <w:iCs/>
          <w:sz w:val="28"/>
          <w:szCs w:val="28"/>
        </w:rPr>
        <w:t>полимеризационная;</w:t>
      </w:r>
    </w:p>
    <w:p w:rsidR="00F32AC9" w:rsidRDefault="00F32AC9" w:rsidP="00AC785F">
      <w:pPr>
        <w:pStyle w:val="21"/>
        <w:numPr>
          <w:ilvl w:val="0"/>
          <w:numId w:val="34"/>
        </w:numPr>
        <w:tabs>
          <w:tab w:val="left" w:pos="1080"/>
        </w:tabs>
        <w:spacing w:after="0" w:line="240" w:lineRule="auto"/>
        <w:jc w:val="both"/>
        <w:rPr>
          <w:bCs/>
          <w:iCs/>
          <w:sz w:val="28"/>
          <w:szCs w:val="28"/>
        </w:rPr>
      </w:pPr>
      <w:r w:rsidRPr="00DE32E9">
        <w:rPr>
          <w:bCs/>
          <w:iCs/>
          <w:sz w:val="28"/>
          <w:szCs w:val="28"/>
        </w:rPr>
        <w:t>полировочная;</w:t>
      </w:r>
    </w:p>
    <w:p w:rsidR="00F32AC9" w:rsidRPr="00DE32E9" w:rsidRDefault="00F32AC9" w:rsidP="004703D4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Л</w:t>
      </w:r>
      <w:r w:rsidRPr="00DE32E9">
        <w:rPr>
          <w:bCs/>
          <w:sz w:val="28"/>
          <w:szCs w:val="28"/>
        </w:rPr>
        <w:t xml:space="preserve">аборатория </w:t>
      </w:r>
      <w:r w:rsidRPr="00DE32E9">
        <w:rPr>
          <w:sz w:val="28"/>
          <w:szCs w:val="28"/>
        </w:rPr>
        <w:t xml:space="preserve">технологии изготовления </w:t>
      </w:r>
      <w:r>
        <w:rPr>
          <w:sz w:val="28"/>
          <w:szCs w:val="28"/>
        </w:rPr>
        <w:t>челюстно-лицевых</w:t>
      </w:r>
      <w:r w:rsidRPr="00DE32E9">
        <w:rPr>
          <w:sz w:val="28"/>
          <w:szCs w:val="28"/>
        </w:rPr>
        <w:t xml:space="preserve"> аппаратов рассч</w:t>
      </w:r>
      <w:r w:rsidRPr="00DE32E9">
        <w:rPr>
          <w:sz w:val="28"/>
          <w:szCs w:val="28"/>
        </w:rPr>
        <w:t>и</w:t>
      </w:r>
      <w:r w:rsidRPr="00DE32E9">
        <w:rPr>
          <w:sz w:val="28"/>
          <w:szCs w:val="28"/>
        </w:rPr>
        <w:t xml:space="preserve">тана на 6 – 8 студентов, предназначена для обучения основным процессам по изготовлению </w:t>
      </w:r>
      <w:r>
        <w:rPr>
          <w:sz w:val="28"/>
          <w:szCs w:val="28"/>
        </w:rPr>
        <w:t>челюстно-лицевых</w:t>
      </w:r>
      <w:r w:rsidRPr="00DE32E9">
        <w:rPr>
          <w:sz w:val="28"/>
          <w:szCs w:val="28"/>
        </w:rPr>
        <w:t xml:space="preserve"> аппаратов.</w:t>
      </w:r>
    </w:p>
    <w:p w:rsidR="00F32AC9" w:rsidRDefault="00F32AC9" w:rsidP="00F32AC9">
      <w:pPr>
        <w:ind w:firstLine="720"/>
        <w:rPr>
          <w:sz w:val="28"/>
          <w:szCs w:val="28"/>
        </w:rPr>
      </w:pPr>
      <w:r w:rsidRPr="00DE32E9">
        <w:rPr>
          <w:sz w:val="28"/>
          <w:szCs w:val="28"/>
        </w:rPr>
        <w:t>О</w:t>
      </w:r>
      <w:r>
        <w:rPr>
          <w:sz w:val="28"/>
          <w:szCs w:val="28"/>
        </w:rPr>
        <w:t xml:space="preserve">борудование лаборатории </w:t>
      </w:r>
      <w:r w:rsidRPr="00DE32E9">
        <w:rPr>
          <w:sz w:val="28"/>
          <w:szCs w:val="28"/>
        </w:rPr>
        <w:t xml:space="preserve">технологии изготовления </w:t>
      </w:r>
      <w:r>
        <w:rPr>
          <w:sz w:val="28"/>
          <w:szCs w:val="28"/>
        </w:rPr>
        <w:t>челюстно-лицевых</w:t>
      </w:r>
      <w:r w:rsidRPr="00DE32E9">
        <w:rPr>
          <w:sz w:val="28"/>
          <w:szCs w:val="28"/>
        </w:rPr>
        <w:t xml:space="preserve"> аппаратов</w:t>
      </w:r>
      <w:r>
        <w:rPr>
          <w:sz w:val="28"/>
          <w:szCs w:val="28"/>
        </w:rPr>
        <w:t>:</w:t>
      </w:r>
    </w:p>
    <w:p w:rsidR="00F32AC9" w:rsidRPr="00DE32E9" w:rsidRDefault="00F32AC9" w:rsidP="004703D4">
      <w:pPr>
        <w:rPr>
          <w:sz w:val="28"/>
          <w:szCs w:val="28"/>
        </w:rPr>
      </w:pPr>
      <w:r>
        <w:rPr>
          <w:sz w:val="28"/>
          <w:szCs w:val="28"/>
        </w:rPr>
        <w:t>Мебель:</w:t>
      </w:r>
    </w:p>
    <w:p w:rsidR="00F32AC9" w:rsidRPr="00DE32E9" w:rsidRDefault="00F32AC9" w:rsidP="00F32AC9">
      <w:pPr>
        <w:numPr>
          <w:ilvl w:val="0"/>
          <w:numId w:val="20"/>
        </w:numPr>
        <w:suppressAutoHyphens/>
        <w:snapToGrid w:val="0"/>
        <w:rPr>
          <w:sz w:val="28"/>
          <w:szCs w:val="28"/>
        </w:rPr>
      </w:pPr>
      <w:r w:rsidRPr="00DE32E9">
        <w:rPr>
          <w:sz w:val="28"/>
          <w:szCs w:val="28"/>
        </w:rPr>
        <w:t>Классная доска;</w:t>
      </w:r>
    </w:p>
    <w:p w:rsidR="00F32AC9" w:rsidRPr="00DE32E9" w:rsidRDefault="00F32AC9" w:rsidP="00F32AC9">
      <w:pPr>
        <w:numPr>
          <w:ilvl w:val="0"/>
          <w:numId w:val="20"/>
        </w:numPr>
        <w:suppressAutoHyphens/>
        <w:snapToGrid w:val="0"/>
        <w:rPr>
          <w:sz w:val="28"/>
          <w:szCs w:val="28"/>
        </w:rPr>
      </w:pPr>
      <w:r w:rsidRPr="00DE32E9">
        <w:rPr>
          <w:sz w:val="28"/>
          <w:szCs w:val="28"/>
        </w:rPr>
        <w:t>Стол зуботехнический преподавателя;</w:t>
      </w:r>
    </w:p>
    <w:p w:rsidR="00F32AC9" w:rsidRPr="00DE32E9" w:rsidRDefault="00F32AC9" w:rsidP="00F32AC9">
      <w:pPr>
        <w:numPr>
          <w:ilvl w:val="0"/>
          <w:numId w:val="20"/>
        </w:numPr>
        <w:suppressAutoHyphens/>
        <w:snapToGrid w:val="0"/>
        <w:rPr>
          <w:sz w:val="28"/>
          <w:szCs w:val="28"/>
        </w:rPr>
      </w:pPr>
      <w:r w:rsidRPr="00DE32E9">
        <w:rPr>
          <w:sz w:val="28"/>
          <w:szCs w:val="28"/>
        </w:rPr>
        <w:t xml:space="preserve">Стул преподавателя; </w:t>
      </w:r>
    </w:p>
    <w:p w:rsidR="00F32AC9" w:rsidRPr="00DE32E9" w:rsidRDefault="00F32AC9" w:rsidP="00F32AC9">
      <w:pPr>
        <w:numPr>
          <w:ilvl w:val="0"/>
          <w:numId w:val="20"/>
        </w:numPr>
        <w:suppressAutoHyphens/>
        <w:rPr>
          <w:sz w:val="28"/>
          <w:szCs w:val="28"/>
        </w:rPr>
      </w:pPr>
      <w:r w:rsidRPr="00DE32E9">
        <w:rPr>
          <w:sz w:val="28"/>
          <w:szCs w:val="28"/>
        </w:rPr>
        <w:t>Столы зуботехнические;</w:t>
      </w:r>
    </w:p>
    <w:p w:rsidR="00F32AC9" w:rsidRPr="00DE32E9" w:rsidRDefault="00F32AC9" w:rsidP="00F32AC9">
      <w:pPr>
        <w:numPr>
          <w:ilvl w:val="0"/>
          <w:numId w:val="20"/>
        </w:numPr>
        <w:suppressAutoHyphens/>
        <w:snapToGrid w:val="0"/>
        <w:rPr>
          <w:sz w:val="28"/>
          <w:szCs w:val="28"/>
        </w:rPr>
      </w:pPr>
      <w:r w:rsidRPr="00DE32E9">
        <w:rPr>
          <w:sz w:val="28"/>
          <w:szCs w:val="28"/>
        </w:rPr>
        <w:t>Стулья со спинкой;</w:t>
      </w:r>
    </w:p>
    <w:p w:rsidR="00F32AC9" w:rsidRPr="00DE32E9" w:rsidRDefault="00F32AC9" w:rsidP="00F32AC9">
      <w:pPr>
        <w:numPr>
          <w:ilvl w:val="0"/>
          <w:numId w:val="20"/>
        </w:numPr>
        <w:suppressAutoHyphens/>
        <w:snapToGrid w:val="0"/>
        <w:rPr>
          <w:sz w:val="28"/>
          <w:szCs w:val="28"/>
        </w:rPr>
      </w:pPr>
      <w:r w:rsidRPr="00DE32E9">
        <w:rPr>
          <w:sz w:val="28"/>
          <w:szCs w:val="28"/>
        </w:rPr>
        <w:t>Столы для оборудования;</w:t>
      </w:r>
    </w:p>
    <w:p w:rsidR="00F32AC9" w:rsidRDefault="00F32AC9" w:rsidP="00F32AC9">
      <w:pPr>
        <w:numPr>
          <w:ilvl w:val="0"/>
          <w:numId w:val="20"/>
        </w:numPr>
        <w:suppressAutoHyphens/>
        <w:rPr>
          <w:sz w:val="28"/>
          <w:szCs w:val="28"/>
        </w:rPr>
      </w:pPr>
      <w:r w:rsidRPr="00DE32E9">
        <w:rPr>
          <w:sz w:val="28"/>
          <w:szCs w:val="28"/>
        </w:rPr>
        <w:t>Сейф;</w:t>
      </w:r>
    </w:p>
    <w:p w:rsidR="00F32AC9" w:rsidRPr="00D75A53" w:rsidRDefault="00F32AC9" w:rsidP="00F32AC9">
      <w:pPr>
        <w:numPr>
          <w:ilvl w:val="0"/>
          <w:numId w:val="20"/>
        </w:numPr>
        <w:suppressAutoHyphens/>
        <w:rPr>
          <w:sz w:val="28"/>
          <w:szCs w:val="28"/>
        </w:rPr>
      </w:pPr>
      <w:r w:rsidRPr="00DE32E9">
        <w:rPr>
          <w:sz w:val="28"/>
          <w:szCs w:val="28"/>
        </w:rPr>
        <w:t>Шкаф для хранения работ студентов на промежуточных этапах изготовления</w:t>
      </w:r>
    </w:p>
    <w:p w:rsidR="00F32AC9" w:rsidRPr="00DE32E9" w:rsidRDefault="00F32AC9" w:rsidP="00F32AC9">
      <w:pPr>
        <w:suppressAutoHyphens/>
        <w:rPr>
          <w:sz w:val="28"/>
          <w:szCs w:val="28"/>
        </w:rPr>
      </w:pPr>
      <w:r>
        <w:rPr>
          <w:sz w:val="28"/>
          <w:szCs w:val="28"/>
        </w:rPr>
        <w:t>Технические средства обучения:</w:t>
      </w:r>
    </w:p>
    <w:p w:rsidR="00F32AC9" w:rsidRPr="00834D99" w:rsidRDefault="00D27264" w:rsidP="00F32AC9">
      <w:pPr>
        <w:numPr>
          <w:ilvl w:val="0"/>
          <w:numId w:val="21"/>
        </w:numPr>
        <w:suppressAutoHyphens/>
        <w:rPr>
          <w:sz w:val="28"/>
          <w:szCs w:val="28"/>
        </w:rPr>
      </w:pPr>
      <w:r>
        <w:rPr>
          <w:sz w:val="28"/>
          <w:szCs w:val="28"/>
        </w:rPr>
        <w:t>Компьютер с лицензионным программным обеспечением</w:t>
      </w:r>
    </w:p>
    <w:p w:rsidR="00F32AC9" w:rsidRDefault="00F32AC9" w:rsidP="00F32AC9">
      <w:pPr>
        <w:numPr>
          <w:ilvl w:val="0"/>
          <w:numId w:val="21"/>
        </w:numPr>
        <w:suppressAutoHyphens/>
        <w:rPr>
          <w:sz w:val="28"/>
          <w:szCs w:val="28"/>
        </w:rPr>
      </w:pPr>
      <w:r w:rsidRPr="00834D99">
        <w:rPr>
          <w:sz w:val="28"/>
          <w:szCs w:val="28"/>
        </w:rPr>
        <w:t>Мультимедийный проектор</w:t>
      </w:r>
    </w:p>
    <w:p w:rsidR="00F32AC9" w:rsidRPr="00834D99" w:rsidRDefault="00F32AC9" w:rsidP="00F32AC9">
      <w:pPr>
        <w:pStyle w:val="a3"/>
        <w:spacing w:after="0"/>
        <w:ind w:left="0"/>
        <w:rPr>
          <w:bCs/>
          <w:sz w:val="28"/>
          <w:szCs w:val="28"/>
        </w:rPr>
      </w:pPr>
      <w:r w:rsidRPr="00834D99">
        <w:rPr>
          <w:bCs/>
          <w:sz w:val="28"/>
          <w:szCs w:val="28"/>
        </w:rPr>
        <w:t>Зуботехнические инструменты, приборы и оборудовани</w:t>
      </w:r>
      <w:r>
        <w:rPr>
          <w:bCs/>
          <w:sz w:val="28"/>
          <w:szCs w:val="28"/>
        </w:rPr>
        <w:t>е:</w:t>
      </w:r>
    </w:p>
    <w:p w:rsidR="00F32AC9" w:rsidRPr="00DE32E9" w:rsidRDefault="00F32AC9" w:rsidP="00F32AC9">
      <w:pPr>
        <w:pStyle w:val="a3"/>
        <w:numPr>
          <w:ilvl w:val="0"/>
          <w:numId w:val="22"/>
        </w:numPr>
        <w:suppressAutoHyphens/>
        <w:snapToGrid w:val="0"/>
        <w:spacing w:after="0"/>
        <w:rPr>
          <w:sz w:val="28"/>
          <w:szCs w:val="28"/>
        </w:rPr>
      </w:pPr>
      <w:r w:rsidRPr="00DE32E9">
        <w:rPr>
          <w:sz w:val="28"/>
          <w:szCs w:val="28"/>
        </w:rPr>
        <w:t xml:space="preserve">Артикулятор </w:t>
      </w:r>
    </w:p>
    <w:p w:rsidR="00F32AC9" w:rsidRPr="00DE32E9" w:rsidRDefault="00F32AC9" w:rsidP="00F32AC9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E32E9">
        <w:rPr>
          <w:rFonts w:ascii="Times New Roman" w:hAnsi="Times New Roman"/>
          <w:sz w:val="28"/>
          <w:szCs w:val="28"/>
        </w:rPr>
        <w:t>Аппарат Самсон</w:t>
      </w:r>
    </w:p>
    <w:p w:rsidR="00F32AC9" w:rsidRPr="00DE32E9" w:rsidRDefault="00F32AC9" w:rsidP="00F32AC9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E32E9">
        <w:rPr>
          <w:rFonts w:ascii="Times New Roman" w:hAnsi="Times New Roman"/>
          <w:sz w:val="28"/>
          <w:szCs w:val="28"/>
        </w:rPr>
        <w:t>Аппарат для окончательной штамповки коронок</w:t>
      </w:r>
    </w:p>
    <w:p w:rsidR="00F32AC9" w:rsidRPr="00DE32E9" w:rsidRDefault="00F32AC9" w:rsidP="00F32AC9">
      <w:pPr>
        <w:pStyle w:val="a3"/>
        <w:numPr>
          <w:ilvl w:val="0"/>
          <w:numId w:val="22"/>
        </w:numPr>
        <w:suppressAutoHyphens/>
        <w:snapToGrid w:val="0"/>
        <w:spacing w:after="0"/>
        <w:rPr>
          <w:sz w:val="28"/>
          <w:szCs w:val="28"/>
        </w:rPr>
      </w:pPr>
      <w:r w:rsidRPr="00DE32E9">
        <w:rPr>
          <w:sz w:val="28"/>
          <w:szCs w:val="28"/>
        </w:rPr>
        <w:t>Бюгель</w:t>
      </w:r>
    </w:p>
    <w:p w:rsidR="00F32AC9" w:rsidRPr="00DE32E9" w:rsidRDefault="00F32AC9" w:rsidP="00F32AC9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E32E9">
        <w:rPr>
          <w:rFonts w:ascii="Times New Roman" w:hAnsi="Times New Roman"/>
          <w:sz w:val="28"/>
          <w:szCs w:val="28"/>
        </w:rPr>
        <w:t>Бормашина зуботехническая</w:t>
      </w:r>
    </w:p>
    <w:p w:rsidR="00F32AC9" w:rsidRPr="00DE32E9" w:rsidRDefault="00F32AC9" w:rsidP="00F32AC9">
      <w:pPr>
        <w:pStyle w:val="a3"/>
        <w:numPr>
          <w:ilvl w:val="0"/>
          <w:numId w:val="22"/>
        </w:numPr>
        <w:suppressAutoHyphens/>
        <w:snapToGrid w:val="0"/>
        <w:spacing w:after="0"/>
        <w:rPr>
          <w:sz w:val="28"/>
          <w:szCs w:val="28"/>
        </w:rPr>
      </w:pPr>
      <w:r w:rsidRPr="00DE32E9">
        <w:rPr>
          <w:sz w:val="28"/>
          <w:szCs w:val="28"/>
        </w:rPr>
        <w:t>Бензиновая  горелка</w:t>
      </w:r>
    </w:p>
    <w:p w:rsidR="00F32AC9" w:rsidRPr="00DE32E9" w:rsidRDefault="00F32AC9" w:rsidP="00F32AC9">
      <w:pPr>
        <w:pStyle w:val="a3"/>
        <w:numPr>
          <w:ilvl w:val="0"/>
          <w:numId w:val="22"/>
        </w:numPr>
        <w:suppressAutoHyphens/>
        <w:snapToGrid w:val="0"/>
        <w:spacing w:after="0"/>
        <w:rPr>
          <w:sz w:val="28"/>
          <w:szCs w:val="28"/>
        </w:rPr>
      </w:pPr>
      <w:r w:rsidRPr="00DE32E9">
        <w:rPr>
          <w:sz w:val="28"/>
          <w:szCs w:val="28"/>
        </w:rPr>
        <w:t>Вакуумсмеситель</w:t>
      </w:r>
    </w:p>
    <w:p w:rsidR="00F32AC9" w:rsidRPr="00DE32E9" w:rsidRDefault="00F32AC9" w:rsidP="00F32AC9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E32E9">
        <w:rPr>
          <w:rFonts w:ascii="Times New Roman" w:hAnsi="Times New Roman"/>
          <w:sz w:val="28"/>
          <w:szCs w:val="28"/>
        </w:rPr>
        <w:t>Вибростолик</w:t>
      </w:r>
    </w:p>
    <w:p w:rsidR="00F32AC9" w:rsidRPr="00DE32E9" w:rsidRDefault="00F32AC9" w:rsidP="00F32AC9">
      <w:pPr>
        <w:pStyle w:val="a3"/>
        <w:numPr>
          <w:ilvl w:val="0"/>
          <w:numId w:val="22"/>
        </w:numPr>
        <w:suppressAutoHyphens/>
        <w:snapToGrid w:val="0"/>
        <w:spacing w:after="0"/>
        <w:rPr>
          <w:sz w:val="28"/>
          <w:szCs w:val="28"/>
        </w:rPr>
      </w:pPr>
      <w:r w:rsidRPr="00DE32E9">
        <w:rPr>
          <w:sz w:val="28"/>
          <w:szCs w:val="28"/>
        </w:rPr>
        <w:t>Воскотопка</w:t>
      </w:r>
    </w:p>
    <w:p w:rsidR="00F32AC9" w:rsidRPr="00DE32E9" w:rsidRDefault="00F32AC9" w:rsidP="00F32AC9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E32E9">
        <w:rPr>
          <w:rFonts w:ascii="Times New Roman" w:hAnsi="Times New Roman"/>
          <w:sz w:val="28"/>
          <w:szCs w:val="28"/>
        </w:rPr>
        <w:t>Держатель  дляшлифмашин</w:t>
      </w:r>
    </w:p>
    <w:p w:rsidR="00F32AC9" w:rsidRPr="00DE32E9" w:rsidRDefault="00F32AC9" w:rsidP="00F32AC9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E32E9">
        <w:rPr>
          <w:rFonts w:ascii="Times New Roman" w:hAnsi="Times New Roman"/>
          <w:sz w:val="28"/>
          <w:szCs w:val="28"/>
        </w:rPr>
        <w:t>Держатель кювет</w:t>
      </w:r>
    </w:p>
    <w:p w:rsidR="00F32AC9" w:rsidRPr="00DE32E9" w:rsidRDefault="00F32AC9" w:rsidP="00F32AC9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E32E9">
        <w:rPr>
          <w:rFonts w:ascii="Times New Roman" w:hAnsi="Times New Roman"/>
          <w:sz w:val="28"/>
          <w:szCs w:val="28"/>
        </w:rPr>
        <w:t>Колба</w:t>
      </w:r>
    </w:p>
    <w:p w:rsidR="00F32AC9" w:rsidRPr="00DE32E9" w:rsidRDefault="00F32AC9" w:rsidP="00F32AC9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E32E9">
        <w:rPr>
          <w:rFonts w:ascii="Times New Roman" w:hAnsi="Times New Roman"/>
          <w:sz w:val="28"/>
          <w:szCs w:val="28"/>
        </w:rPr>
        <w:t>Кусачки</w:t>
      </w:r>
    </w:p>
    <w:p w:rsidR="00F32AC9" w:rsidRPr="00DE32E9" w:rsidRDefault="00F32AC9" w:rsidP="00F32AC9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E32E9">
        <w:rPr>
          <w:rFonts w:ascii="Times New Roman" w:hAnsi="Times New Roman"/>
          <w:sz w:val="28"/>
          <w:szCs w:val="28"/>
        </w:rPr>
        <w:t>Кювета зуботехническая</w:t>
      </w:r>
    </w:p>
    <w:p w:rsidR="00F32AC9" w:rsidRPr="00DE32E9" w:rsidRDefault="00F32AC9" w:rsidP="00F32AC9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E32E9">
        <w:rPr>
          <w:rFonts w:ascii="Times New Roman" w:hAnsi="Times New Roman"/>
          <w:sz w:val="28"/>
          <w:szCs w:val="28"/>
        </w:rPr>
        <w:t>Лобзик</w:t>
      </w:r>
    </w:p>
    <w:p w:rsidR="00F32AC9" w:rsidRPr="00DE32E9" w:rsidRDefault="00F32AC9" w:rsidP="00F32AC9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E32E9">
        <w:rPr>
          <w:rFonts w:ascii="Times New Roman" w:hAnsi="Times New Roman"/>
          <w:sz w:val="28"/>
          <w:szCs w:val="28"/>
        </w:rPr>
        <w:lastRenderedPageBreak/>
        <w:t>Ложка для легкоплавкого металла</w:t>
      </w:r>
    </w:p>
    <w:p w:rsidR="00F32AC9" w:rsidRPr="00DE32E9" w:rsidRDefault="00F32AC9" w:rsidP="00F32AC9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E32E9">
        <w:rPr>
          <w:rFonts w:ascii="Times New Roman" w:hAnsi="Times New Roman"/>
          <w:sz w:val="28"/>
          <w:szCs w:val="28"/>
        </w:rPr>
        <w:t>Ложка оттискная</w:t>
      </w:r>
    </w:p>
    <w:p w:rsidR="00F32AC9" w:rsidRPr="00DE32E9" w:rsidRDefault="00F32AC9" w:rsidP="00F32AC9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E32E9">
        <w:rPr>
          <w:rFonts w:ascii="Times New Roman" w:hAnsi="Times New Roman"/>
          <w:sz w:val="28"/>
          <w:szCs w:val="28"/>
        </w:rPr>
        <w:t>Микрометр для воска</w:t>
      </w:r>
    </w:p>
    <w:p w:rsidR="00F32AC9" w:rsidRPr="00DE32E9" w:rsidRDefault="00F32AC9" w:rsidP="00F32AC9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E32E9">
        <w:rPr>
          <w:rFonts w:ascii="Times New Roman" w:hAnsi="Times New Roman"/>
          <w:sz w:val="28"/>
          <w:szCs w:val="28"/>
        </w:rPr>
        <w:t>Микрометр для металла</w:t>
      </w:r>
    </w:p>
    <w:p w:rsidR="00F32AC9" w:rsidRPr="00DE32E9" w:rsidRDefault="00F32AC9" w:rsidP="00F32AC9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E32E9">
        <w:rPr>
          <w:rFonts w:ascii="Times New Roman" w:hAnsi="Times New Roman"/>
          <w:sz w:val="28"/>
          <w:szCs w:val="28"/>
        </w:rPr>
        <w:t>Микромотор</w:t>
      </w:r>
    </w:p>
    <w:p w:rsidR="00F32AC9" w:rsidRPr="00DE32E9" w:rsidRDefault="00F32AC9" w:rsidP="00F32AC9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E32E9">
        <w:rPr>
          <w:rFonts w:ascii="Times New Roman" w:hAnsi="Times New Roman"/>
          <w:sz w:val="28"/>
          <w:szCs w:val="28"/>
        </w:rPr>
        <w:t>Молоток большой</w:t>
      </w:r>
    </w:p>
    <w:p w:rsidR="00F32AC9" w:rsidRPr="00DE32E9" w:rsidRDefault="00F32AC9" w:rsidP="00F32AC9">
      <w:pPr>
        <w:pStyle w:val="a3"/>
        <w:numPr>
          <w:ilvl w:val="0"/>
          <w:numId w:val="22"/>
        </w:numPr>
        <w:suppressAutoHyphens/>
        <w:snapToGrid w:val="0"/>
        <w:spacing w:after="0"/>
        <w:rPr>
          <w:sz w:val="28"/>
          <w:szCs w:val="28"/>
        </w:rPr>
      </w:pPr>
      <w:r w:rsidRPr="00DE32E9">
        <w:rPr>
          <w:sz w:val="28"/>
          <w:szCs w:val="28"/>
        </w:rPr>
        <w:t>Молоток зуботехнический</w:t>
      </w:r>
    </w:p>
    <w:p w:rsidR="00F32AC9" w:rsidRPr="00DE32E9" w:rsidRDefault="00F32AC9" w:rsidP="00F32AC9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E32E9">
        <w:rPr>
          <w:rFonts w:ascii="Times New Roman" w:hAnsi="Times New Roman"/>
          <w:sz w:val="28"/>
          <w:szCs w:val="28"/>
        </w:rPr>
        <w:t>Наковальня зуботехническая</w:t>
      </w:r>
    </w:p>
    <w:p w:rsidR="00F32AC9" w:rsidRPr="00DE32E9" w:rsidRDefault="00F32AC9" w:rsidP="00F32AC9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E32E9">
        <w:rPr>
          <w:rFonts w:ascii="Times New Roman" w:hAnsi="Times New Roman"/>
          <w:sz w:val="28"/>
          <w:szCs w:val="28"/>
        </w:rPr>
        <w:t>Наконечник для бормашины</w:t>
      </w:r>
    </w:p>
    <w:p w:rsidR="00F32AC9" w:rsidRPr="00DE32E9" w:rsidRDefault="00F32AC9" w:rsidP="00F32AC9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E32E9">
        <w:rPr>
          <w:rFonts w:ascii="Times New Roman" w:hAnsi="Times New Roman"/>
          <w:sz w:val="28"/>
          <w:szCs w:val="28"/>
        </w:rPr>
        <w:t>Насадка  для наждачного камня</w:t>
      </w:r>
    </w:p>
    <w:p w:rsidR="00F32AC9" w:rsidRPr="00DE32E9" w:rsidRDefault="00F32AC9" w:rsidP="00F32AC9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E32E9">
        <w:rPr>
          <w:rFonts w:ascii="Times New Roman" w:hAnsi="Times New Roman"/>
          <w:sz w:val="28"/>
          <w:szCs w:val="28"/>
        </w:rPr>
        <w:t>Нож для гипса</w:t>
      </w:r>
    </w:p>
    <w:p w:rsidR="00F32AC9" w:rsidRPr="00DE32E9" w:rsidRDefault="00F32AC9" w:rsidP="00F32AC9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E32E9">
        <w:rPr>
          <w:rFonts w:ascii="Times New Roman" w:hAnsi="Times New Roman"/>
          <w:sz w:val="28"/>
          <w:szCs w:val="28"/>
        </w:rPr>
        <w:t>Ножницы коронковые</w:t>
      </w:r>
    </w:p>
    <w:p w:rsidR="00F32AC9" w:rsidRPr="00DE32E9" w:rsidRDefault="00F32AC9" w:rsidP="00F32AC9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E32E9">
        <w:rPr>
          <w:rFonts w:ascii="Times New Roman" w:hAnsi="Times New Roman"/>
          <w:sz w:val="28"/>
          <w:szCs w:val="28"/>
        </w:rPr>
        <w:t>Ножницы по металлу большие</w:t>
      </w:r>
    </w:p>
    <w:p w:rsidR="00F32AC9" w:rsidRPr="00DE32E9" w:rsidRDefault="00F32AC9" w:rsidP="00F32AC9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E32E9">
        <w:rPr>
          <w:rFonts w:ascii="Times New Roman" w:hAnsi="Times New Roman"/>
          <w:bCs/>
          <w:sz w:val="28"/>
          <w:szCs w:val="28"/>
        </w:rPr>
        <w:t>Окклюдатор</w:t>
      </w:r>
    </w:p>
    <w:p w:rsidR="00F32AC9" w:rsidRPr="00DE32E9" w:rsidRDefault="00F32AC9" w:rsidP="00F32AC9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E32E9">
        <w:rPr>
          <w:rFonts w:ascii="Times New Roman" w:hAnsi="Times New Roman"/>
          <w:sz w:val="28"/>
          <w:szCs w:val="28"/>
        </w:rPr>
        <w:t>Очки защитные</w:t>
      </w:r>
    </w:p>
    <w:p w:rsidR="00F32AC9" w:rsidRPr="00DE32E9" w:rsidRDefault="00F32AC9" w:rsidP="00F32AC9">
      <w:pPr>
        <w:pStyle w:val="a3"/>
        <w:numPr>
          <w:ilvl w:val="0"/>
          <w:numId w:val="22"/>
        </w:numPr>
        <w:suppressAutoHyphens/>
        <w:snapToGrid w:val="0"/>
        <w:spacing w:after="0"/>
        <w:rPr>
          <w:sz w:val="28"/>
          <w:szCs w:val="28"/>
        </w:rPr>
      </w:pPr>
      <w:r w:rsidRPr="00DE32E9">
        <w:rPr>
          <w:sz w:val="28"/>
          <w:szCs w:val="28"/>
        </w:rPr>
        <w:t>Параллелометр</w:t>
      </w:r>
    </w:p>
    <w:p w:rsidR="00F32AC9" w:rsidRPr="00DE32E9" w:rsidRDefault="00F32AC9" w:rsidP="00F32AC9">
      <w:pPr>
        <w:pStyle w:val="a3"/>
        <w:numPr>
          <w:ilvl w:val="0"/>
          <w:numId w:val="22"/>
        </w:numPr>
        <w:suppressAutoHyphens/>
        <w:snapToGrid w:val="0"/>
        <w:spacing w:after="0"/>
        <w:rPr>
          <w:sz w:val="28"/>
          <w:szCs w:val="28"/>
        </w:rPr>
      </w:pPr>
      <w:r w:rsidRPr="00DE32E9">
        <w:rPr>
          <w:sz w:val="28"/>
          <w:szCs w:val="28"/>
        </w:rPr>
        <w:t>Пароструйный аппарат</w:t>
      </w:r>
    </w:p>
    <w:p w:rsidR="00F32AC9" w:rsidRPr="00DE32E9" w:rsidRDefault="00F32AC9" w:rsidP="00F32AC9">
      <w:pPr>
        <w:pStyle w:val="a3"/>
        <w:numPr>
          <w:ilvl w:val="0"/>
          <w:numId w:val="22"/>
        </w:numPr>
        <w:suppressAutoHyphens/>
        <w:snapToGrid w:val="0"/>
        <w:spacing w:after="0"/>
        <w:rPr>
          <w:sz w:val="28"/>
          <w:szCs w:val="28"/>
        </w:rPr>
      </w:pPr>
      <w:r w:rsidRPr="00DE32E9">
        <w:rPr>
          <w:sz w:val="28"/>
          <w:szCs w:val="28"/>
        </w:rPr>
        <w:t>Пескоструйный аппарат</w:t>
      </w:r>
    </w:p>
    <w:p w:rsidR="00F32AC9" w:rsidRPr="00DE32E9" w:rsidRDefault="00F32AC9" w:rsidP="00F32AC9">
      <w:pPr>
        <w:pStyle w:val="a3"/>
        <w:numPr>
          <w:ilvl w:val="0"/>
          <w:numId w:val="22"/>
        </w:numPr>
        <w:suppressAutoHyphens/>
        <w:snapToGrid w:val="0"/>
        <w:spacing w:after="0"/>
        <w:rPr>
          <w:sz w:val="28"/>
          <w:szCs w:val="28"/>
        </w:rPr>
      </w:pPr>
      <w:r w:rsidRPr="00DE32E9">
        <w:rPr>
          <w:sz w:val="28"/>
          <w:szCs w:val="28"/>
        </w:rPr>
        <w:t>Печь для обжига керамики</w:t>
      </w:r>
    </w:p>
    <w:p w:rsidR="00F32AC9" w:rsidRPr="00DE32E9" w:rsidRDefault="00F32AC9" w:rsidP="00F32AC9">
      <w:pPr>
        <w:pStyle w:val="a3"/>
        <w:numPr>
          <w:ilvl w:val="0"/>
          <w:numId w:val="22"/>
        </w:numPr>
        <w:suppressAutoHyphens/>
        <w:snapToGrid w:val="0"/>
        <w:spacing w:after="0"/>
        <w:rPr>
          <w:sz w:val="28"/>
          <w:szCs w:val="28"/>
        </w:rPr>
      </w:pPr>
      <w:r w:rsidRPr="00DE32E9">
        <w:rPr>
          <w:sz w:val="28"/>
          <w:szCs w:val="28"/>
        </w:rPr>
        <w:t>Печь муфельная</w:t>
      </w:r>
    </w:p>
    <w:p w:rsidR="00F32AC9" w:rsidRPr="00DE32E9" w:rsidRDefault="00F32AC9" w:rsidP="00F32AC9">
      <w:pPr>
        <w:pStyle w:val="a3"/>
        <w:numPr>
          <w:ilvl w:val="0"/>
          <w:numId w:val="22"/>
        </w:numPr>
        <w:suppressAutoHyphens/>
        <w:snapToGrid w:val="0"/>
        <w:spacing w:after="0"/>
        <w:rPr>
          <w:sz w:val="28"/>
          <w:szCs w:val="28"/>
        </w:rPr>
      </w:pPr>
      <w:r w:rsidRPr="00DE32E9">
        <w:rPr>
          <w:sz w:val="28"/>
          <w:szCs w:val="28"/>
        </w:rPr>
        <w:t xml:space="preserve">Плита электрическая четырёх конфорочная </w:t>
      </w:r>
    </w:p>
    <w:p w:rsidR="00F32AC9" w:rsidRPr="00DE32E9" w:rsidRDefault="00F32AC9" w:rsidP="00F32AC9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E32E9">
        <w:rPr>
          <w:rFonts w:ascii="Times New Roman" w:hAnsi="Times New Roman"/>
          <w:sz w:val="28"/>
          <w:szCs w:val="28"/>
        </w:rPr>
        <w:t>Пинцет зуботехнический</w:t>
      </w:r>
    </w:p>
    <w:p w:rsidR="00F32AC9" w:rsidRPr="00DE32E9" w:rsidRDefault="00F32AC9" w:rsidP="00F32AC9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E32E9">
        <w:rPr>
          <w:rFonts w:ascii="Times New Roman" w:hAnsi="Times New Roman"/>
          <w:sz w:val="28"/>
          <w:szCs w:val="28"/>
        </w:rPr>
        <w:t>Подушка свинцовая</w:t>
      </w:r>
    </w:p>
    <w:p w:rsidR="00F32AC9" w:rsidRPr="00DE32E9" w:rsidRDefault="00F32AC9" w:rsidP="00F32AC9">
      <w:pPr>
        <w:pStyle w:val="a3"/>
        <w:numPr>
          <w:ilvl w:val="0"/>
          <w:numId w:val="22"/>
        </w:numPr>
        <w:suppressAutoHyphens/>
        <w:snapToGrid w:val="0"/>
        <w:spacing w:after="0"/>
        <w:rPr>
          <w:sz w:val="28"/>
          <w:szCs w:val="28"/>
        </w:rPr>
      </w:pPr>
      <w:r w:rsidRPr="00DE32E9">
        <w:rPr>
          <w:sz w:val="28"/>
          <w:szCs w:val="28"/>
        </w:rPr>
        <w:t>Полировочная установка</w:t>
      </w:r>
    </w:p>
    <w:p w:rsidR="00F32AC9" w:rsidRPr="00DE32E9" w:rsidRDefault="00F32AC9" w:rsidP="00F32AC9">
      <w:pPr>
        <w:pStyle w:val="a3"/>
        <w:numPr>
          <w:ilvl w:val="0"/>
          <w:numId w:val="22"/>
        </w:numPr>
        <w:suppressAutoHyphens/>
        <w:snapToGrid w:val="0"/>
        <w:spacing w:after="0"/>
        <w:rPr>
          <w:sz w:val="28"/>
          <w:szCs w:val="28"/>
        </w:rPr>
      </w:pPr>
      <w:r w:rsidRPr="00DE32E9">
        <w:rPr>
          <w:sz w:val="28"/>
          <w:szCs w:val="28"/>
        </w:rPr>
        <w:t>Пресс для выдавливания гипса</w:t>
      </w:r>
    </w:p>
    <w:p w:rsidR="00F32AC9" w:rsidRPr="00DE32E9" w:rsidRDefault="00F32AC9" w:rsidP="00F32AC9">
      <w:pPr>
        <w:pStyle w:val="a3"/>
        <w:numPr>
          <w:ilvl w:val="0"/>
          <w:numId w:val="22"/>
        </w:numPr>
        <w:suppressAutoHyphens/>
        <w:snapToGrid w:val="0"/>
        <w:spacing w:after="0"/>
        <w:rPr>
          <w:sz w:val="28"/>
          <w:szCs w:val="28"/>
        </w:rPr>
      </w:pPr>
      <w:r w:rsidRPr="00DE32E9">
        <w:rPr>
          <w:sz w:val="28"/>
          <w:szCs w:val="28"/>
        </w:rPr>
        <w:t>Пресс для кювет</w:t>
      </w:r>
    </w:p>
    <w:p w:rsidR="00F32AC9" w:rsidRPr="00DE32E9" w:rsidRDefault="00F32AC9" w:rsidP="00F32AC9">
      <w:pPr>
        <w:pStyle w:val="a3"/>
        <w:numPr>
          <w:ilvl w:val="0"/>
          <w:numId w:val="22"/>
        </w:numPr>
        <w:suppressAutoHyphens/>
        <w:snapToGrid w:val="0"/>
        <w:spacing w:after="0"/>
        <w:rPr>
          <w:sz w:val="28"/>
          <w:szCs w:val="28"/>
        </w:rPr>
      </w:pPr>
      <w:r w:rsidRPr="00DE32E9">
        <w:rPr>
          <w:sz w:val="28"/>
          <w:szCs w:val="28"/>
        </w:rPr>
        <w:t>Скальпель глазной</w:t>
      </w:r>
    </w:p>
    <w:p w:rsidR="00F32AC9" w:rsidRPr="00DE32E9" w:rsidRDefault="00F32AC9" w:rsidP="00F32AC9">
      <w:pPr>
        <w:pStyle w:val="a3"/>
        <w:numPr>
          <w:ilvl w:val="0"/>
          <w:numId w:val="22"/>
        </w:numPr>
        <w:suppressAutoHyphens/>
        <w:snapToGrid w:val="0"/>
        <w:spacing w:after="0"/>
        <w:rPr>
          <w:sz w:val="28"/>
          <w:szCs w:val="28"/>
        </w:rPr>
      </w:pPr>
      <w:r w:rsidRPr="00DE32E9">
        <w:rPr>
          <w:sz w:val="28"/>
          <w:szCs w:val="28"/>
        </w:rPr>
        <w:t>Спиртовая горелка</w:t>
      </w:r>
    </w:p>
    <w:p w:rsidR="00F32AC9" w:rsidRPr="00DE32E9" w:rsidRDefault="00F32AC9" w:rsidP="00F32AC9">
      <w:pPr>
        <w:pStyle w:val="a3"/>
        <w:numPr>
          <w:ilvl w:val="0"/>
          <w:numId w:val="22"/>
        </w:numPr>
        <w:suppressAutoHyphens/>
        <w:snapToGrid w:val="0"/>
        <w:spacing w:after="0"/>
        <w:rPr>
          <w:sz w:val="28"/>
          <w:szCs w:val="28"/>
        </w:rPr>
      </w:pPr>
      <w:r w:rsidRPr="00DE32E9">
        <w:rPr>
          <w:sz w:val="28"/>
          <w:szCs w:val="28"/>
        </w:rPr>
        <w:t>Станок для обрезки моделей</w:t>
      </w:r>
    </w:p>
    <w:p w:rsidR="00F32AC9" w:rsidRPr="00DE32E9" w:rsidRDefault="00F32AC9" w:rsidP="00F32AC9">
      <w:pPr>
        <w:pStyle w:val="a3"/>
        <w:numPr>
          <w:ilvl w:val="0"/>
          <w:numId w:val="22"/>
        </w:numPr>
        <w:suppressAutoHyphens/>
        <w:snapToGrid w:val="0"/>
        <w:spacing w:after="0"/>
        <w:rPr>
          <w:sz w:val="28"/>
          <w:szCs w:val="28"/>
        </w:rPr>
      </w:pPr>
      <w:r w:rsidRPr="00DE32E9">
        <w:rPr>
          <w:sz w:val="28"/>
          <w:szCs w:val="28"/>
        </w:rPr>
        <w:t>Холодильник</w:t>
      </w:r>
    </w:p>
    <w:p w:rsidR="00F32AC9" w:rsidRPr="00DE32E9" w:rsidRDefault="00F32AC9" w:rsidP="00F32AC9">
      <w:pPr>
        <w:pStyle w:val="a3"/>
        <w:numPr>
          <w:ilvl w:val="0"/>
          <w:numId w:val="22"/>
        </w:numPr>
        <w:suppressAutoHyphens/>
        <w:snapToGrid w:val="0"/>
        <w:spacing w:after="0"/>
        <w:rPr>
          <w:sz w:val="28"/>
          <w:szCs w:val="28"/>
        </w:rPr>
      </w:pPr>
      <w:r w:rsidRPr="00DE32E9">
        <w:rPr>
          <w:sz w:val="28"/>
          <w:szCs w:val="28"/>
        </w:rPr>
        <w:t>Шпатель для гипса</w:t>
      </w:r>
    </w:p>
    <w:p w:rsidR="00F32AC9" w:rsidRPr="00DE32E9" w:rsidRDefault="00F32AC9" w:rsidP="00F32AC9">
      <w:pPr>
        <w:pStyle w:val="a3"/>
        <w:numPr>
          <w:ilvl w:val="0"/>
          <w:numId w:val="22"/>
        </w:numPr>
        <w:suppressAutoHyphens/>
        <w:snapToGrid w:val="0"/>
        <w:spacing w:after="0"/>
        <w:rPr>
          <w:sz w:val="28"/>
          <w:szCs w:val="28"/>
        </w:rPr>
      </w:pPr>
      <w:r w:rsidRPr="00DE32E9">
        <w:rPr>
          <w:sz w:val="28"/>
          <w:szCs w:val="28"/>
        </w:rPr>
        <w:t>Шпатель зуботехнический</w:t>
      </w:r>
    </w:p>
    <w:p w:rsidR="00F32AC9" w:rsidRPr="00DE32E9" w:rsidRDefault="00F32AC9" w:rsidP="00F32AC9">
      <w:pPr>
        <w:pStyle w:val="a3"/>
        <w:numPr>
          <w:ilvl w:val="0"/>
          <w:numId w:val="22"/>
        </w:numPr>
        <w:suppressAutoHyphens/>
        <w:snapToGrid w:val="0"/>
        <w:spacing w:after="0"/>
        <w:rPr>
          <w:sz w:val="28"/>
          <w:szCs w:val="28"/>
        </w:rPr>
      </w:pPr>
      <w:r w:rsidRPr="00DE32E9">
        <w:rPr>
          <w:sz w:val="28"/>
          <w:szCs w:val="28"/>
        </w:rPr>
        <w:t>Шлифмотор</w:t>
      </w:r>
    </w:p>
    <w:p w:rsidR="00F32AC9" w:rsidRPr="00DE32E9" w:rsidRDefault="00F32AC9" w:rsidP="00F32AC9">
      <w:pPr>
        <w:pStyle w:val="a3"/>
        <w:numPr>
          <w:ilvl w:val="0"/>
          <w:numId w:val="22"/>
        </w:numPr>
        <w:suppressAutoHyphens/>
        <w:snapToGrid w:val="0"/>
        <w:spacing w:after="0"/>
        <w:rPr>
          <w:sz w:val="28"/>
          <w:szCs w:val="28"/>
        </w:rPr>
      </w:pPr>
      <w:r w:rsidRPr="00DE32E9">
        <w:rPr>
          <w:sz w:val="28"/>
          <w:szCs w:val="28"/>
        </w:rPr>
        <w:t>Щипцы клювовидные</w:t>
      </w:r>
    </w:p>
    <w:p w:rsidR="00F32AC9" w:rsidRPr="00DE32E9" w:rsidRDefault="00F32AC9" w:rsidP="00F32AC9">
      <w:pPr>
        <w:pStyle w:val="a3"/>
        <w:numPr>
          <w:ilvl w:val="0"/>
          <w:numId w:val="22"/>
        </w:numPr>
        <w:suppressAutoHyphens/>
        <w:snapToGrid w:val="0"/>
        <w:spacing w:after="0"/>
        <w:rPr>
          <w:sz w:val="28"/>
          <w:szCs w:val="28"/>
        </w:rPr>
      </w:pPr>
      <w:r w:rsidRPr="00DE32E9">
        <w:rPr>
          <w:sz w:val="28"/>
          <w:szCs w:val="28"/>
        </w:rPr>
        <w:t>Щипцы крампонные</w:t>
      </w:r>
    </w:p>
    <w:p w:rsidR="00F32AC9" w:rsidRPr="00DE32E9" w:rsidRDefault="00F32AC9" w:rsidP="00F32AC9">
      <w:pPr>
        <w:pStyle w:val="a3"/>
        <w:numPr>
          <w:ilvl w:val="0"/>
          <w:numId w:val="22"/>
        </w:numPr>
        <w:suppressAutoHyphens/>
        <w:snapToGrid w:val="0"/>
        <w:spacing w:after="0"/>
        <w:rPr>
          <w:sz w:val="28"/>
          <w:szCs w:val="28"/>
        </w:rPr>
      </w:pPr>
      <w:r w:rsidRPr="00DE32E9">
        <w:rPr>
          <w:sz w:val="28"/>
          <w:szCs w:val="28"/>
        </w:rPr>
        <w:t>Щипцы-кусачки</w:t>
      </w:r>
    </w:p>
    <w:p w:rsidR="00F32AC9" w:rsidRPr="00DE32E9" w:rsidRDefault="00F32AC9" w:rsidP="00F32AC9">
      <w:pPr>
        <w:pStyle w:val="a3"/>
        <w:numPr>
          <w:ilvl w:val="0"/>
          <w:numId w:val="22"/>
        </w:numPr>
        <w:suppressAutoHyphens/>
        <w:snapToGrid w:val="0"/>
        <w:spacing w:after="0"/>
        <w:rPr>
          <w:sz w:val="28"/>
          <w:szCs w:val="28"/>
        </w:rPr>
      </w:pPr>
      <w:r w:rsidRPr="00DE32E9">
        <w:rPr>
          <w:sz w:val="28"/>
          <w:szCs w:val="28"/>
        </w:rPr>
        <w:t>Фрезерная установка</w:t>
      </w:r>
    </w:p>
    <w:p w:rsidR="00F32AC9" w:rsidRPr="00DE32E9" w:rsidRDefault="00F32AC9" w:rsidP="00F32AC9">
      <w:pPr>
        <w:pStyle w:val="a3"/>
        <w:numPr>
          <w:ilvl w:val="0"/>
          <w:numId w:val="22"/>
        </w:numPr>
        <w:suppressAutoHyphens/>
        <w:snapToGrid w:val="0"/>
        <w:spacing w:after="0"/>
        <w:rPr>
          <w:sz w:val="28"/>
          <w:szCs w:val="28"/>
        </w:rPr>
      </w:pPr>
      <w:r w:rsidRPr="00DE32E9">
        <w:rPr>
          <w:sz w:val="28"/>
          <w:szCs w:val="28"/>
        </w:rPr>
        <w:t>Электрический чайник</w:t>
      </w:r>
    </w:p>
    <w:p w:rsidR="00F32AC9" w:rsidRPr="00DE32E9" w:rsidRDefault="00F32AC9" w:rsidP="00F32AC9">
      <w:pPr>
        <w:pStyle w:val="a3"/>
        <w:numPr>
          <w:ilvl w:val="0"/>
          <w:numId w:val="22"/>
        </w:numPr>
        <w:suppressAutoHyphens/>
        <w:snapToGrid w:val="0"/>
        <w:spacing w:after="0"/>
        <w:rPr>
          <w:sz w:val="28"/>
          <w:szCs w:val="28"/>
        </w:rPr>
      </w:pPr>
      <w:r w:rsidRPr="00DE32E9">
        <w:rPr>
          <w:sz w:val="28"/>
          <w:szCs w:val="28"/>
        </w:rPr>
        <w:t>Электрошпатель</w:t>
      </w:r>
    </w:p>
    <w:p w:rsidR="00F32AC9" w:rsidRPr="00834D99" w:rsidRDefault="00F32AC9" w:rsidP="00F32AC9">
      <w:pPr>
        <w:pStyle w:val="a3"/>
        <w:numPr>
          <w:ilvl w:val="0"/>
          <w:numId w:val="22"/>
        </w:numPr>
        <w:suppressAutoHyphens/>
        <w:snapToGrid w:val="0"/>
        <w:spacing w:after="0"/>
        <w:rPr>
          <w:sz w:val="28"/>
          <w:szCs w:val="28"/>
        </w:rPr>
      </w:pPr>
      <w:r w:rsidRPr="00DE32E9">
        <w:rPr>
          <w:sz w:val="28"/>
          <w:szCs w:val="28"/>
        </w:rPr>
        <w:t>Экспресс-полимеризатор</w:t>
      </w:r>
    </w:p>
    <w:p w:rsidR="00F32AC9" w:rsidRPr="00DE32E9" w:rsidRDefault="00F32AC9" w:rsidP="00742FD3">
      <w:pPr>
        <w:pStyle w:val="a3"/>
        <w:ind w:left="0" w:firstLine="850"/>
        <w:jc w:val="both"/>
        <w:rPr>
          <w:sz w:val="28"/>
          <w:szCs w:val="28"/>
        </w:rPr>
      </w:pPr>
      <w:r w:rsidRPr="00DE32E9">
        <w:rPr>
          <w:sz w:val="28"/>
          <w:szCs w:val="28"/>
        </w:rPr>
        <w:t>В лаборатории смонтировано и отлажено общее и местное освещение, общая приточно-вытяжная вентиляция, местная вытяжная вентиляция  – о</w:t>
      </w:r>
      <w:r w:rsidRPr="00DE32E9">
        <w:rPr>
          <w:sz w:val="28"/>
          <w:szCs w:val="28"/>
        </w:rPr>
        <w:t>т</w:t>
      </w:r>
      <w:r w:rsidRPr="00DE32E9">
        <w:rPr>
          <w:sz w:val="28"/>
          <w:szCs w:val="28"/>
        </w:rPr>
        <w:t>сосы на каждом рабочем месте, раковина со смесителем горячей и холодной воды.</w:t>
      </w:r>
    </w:p>
    <w:p w:rsidR="00F32AC9" w:rsidRPr="009B0EF1" w:rsidRDefault="00F32AC9" w:rsidP="00742FD3">
      <w:pPr>
        <w:ind w:firstLine="709"/>
        <w:jc w:val="both"/>
        <w:rPr>
          <w:bCs/>
          <w:sz w:val="28"/>
          <w:szCs w:val="28"/>
        </w:rPr>
      </w:pPr>
      <w:r w:rsidRPr="003B5690">
        <w:rPr>
          <w:bCs/>
          <w:sz w:val="28"/>
          <w:szCs w:val="28"/>
        </w:rPr>
        <w:lastRenderedPageBreak/>
        <w:t>Гипсовочная</w:t>
      </w:r>
      <w:r>
        <w:rPr>
          <w:bCs/>
          <w:sz w:val="28"/>
          <w:szCs w:val="28"/>
        </w:rPr>
        <w:t xml:space="preserve"> комната </w:t>
      </w:r>
      <w:r>
        <w:rPr>
          <w:sz w:val="28"/>
          <w:szCs w:val="28"/>
        </w:rPr>
        <w:t>п</w:t>
      </w:r>
      <w:r w:rsidRPr="00DE32E9">
        <w:rPr>
          <w:sz w:val="28"/>
          <w:szCs w:val="28"/>
        </w:rPr>
        <w:t>редназначена для обучения студентов гипс</w:t>
      </w:r>
      <w:r w:rsidRPr="00DE32E9">
        <w:rPr>
          <w:sz w:val="28"/>
          <w:szCs w:val="28"/>
        </w:rPr>
        <w:t>о</w:t>
      </w:r>
      <w:r w:rsidRPr="00DE32E9">
        <w:rPr>
          <w:sz w:val="28"/>
          <w:szCs w:val="28"/>
        </w:rPr>
        <w:t>вальным работам на различных этапах изготовления протезов и аппаратов.</w:t>
      </w:r>
    </w:p>
    <w:p w:rsidR="00F32AC9" w:rsidRPr="00DE32E9" w:rsidRDefault="00F32AC9" w:rsidP="004703D4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Оборудование</w:t>
      </w:r>
      <w:r w:rsidRPr="00DE32E9">
        <w:rPr>
          <w:sz w:val="28"/>
          <w:szCs w:val="28"/>
        </w:rPr>
        <w:t>:</w:t>
      </w:r>
    </w:p>
    <w:tbl>
      <w:tblPr>
        <w:tblW w:w="0" w:type="auto"/>
        <w:tblLayout w:type="fixed"/>
        <w:tblLook w:val="0000"/>
      </w:tblPr>
      <w:tblGrid>
        <w:gridCol w:w="9570"/>
      </w:tblGrid>
      <w:tr w:rsidR="00F32AC9" w:rsidRPr="00DE32E9" w:rsidTr="00967951">
        <w:trPr>
          <w:trHeight w:val="2254"/>
        </w:trPr>
        <w:tc>
          <w:tcPr>
            <w:tcW w:w="9570" w:type="dxa"/>
          </w:tcPr>
          <w:p w:rsidR="00F32AC9" w:rsidRPr="00DE32E9" w:rsidRDefault="00F32AC9" w:rsidP="00F32AC9">
            <w:pPr>
              <w:numPr>
                <w:ilvl w:val="0"/>
                <w:numId w:val="23"/>
              </w:numPr>
              <w:suppressAutoHyphens/>
              <w:snapToGrid w:val="0"/>
              <w:ind w:left="142" w:hanging="142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Бункер или дозатор для порошка гипса</w:t>
            </w:r>
          </w:p>
          <w:p w:rsidR="00F32AC9" w:rsidRPr="00DE32E9" w:rsidRDefault="00F32AC9" w:rsidP="00F32AC9">
            <w:pPr>
              <w:numPr>
                <w:ilvl w:val="0"/>
                <w:numId w:val="23"/>
              </w:numPr>
              <w:suppressAutoHyphens/>
              <w:snapToGrid w:val="0"/>
              <w:ind w:left="142" w:hanging="142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Накопитель отходов гипса</w:t>
            </w:r>
          </w:p>
          <w:p w:rsidR="00F32AC9" w:rsidRPr="00DE32E9" w:rsidRDefault="00F32AC9" w:rsidP="00F32AC9">
            <w:pPr>
              <w:numPr>
                <w:ilvl w:val="0"/>
                <w:numId w:val="23"/>
              </w:numPr>
              <w:suppressAutoHyphens/>
              <w:snapToGrid w:val="0"/>
              <w:ind w:left="142" w:hanging="142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Пресс для выдавливания гипса из кювет</w:t>
            </w:r>
          </w:p>
          <w:p w:rsidR="00F32AC9" w:rsidRPr="00DE32E9" w:rsidRDefault="00F32AC9" w:rsidP="00F32AC9">
            <w:pPr>
              <w:numPr>
                <w:ilvl w:val="0"/>
                <w:numId w:val="23"/>
              </w:numPr>
              <w:suppressAutoHyphens/>
              <w:snapToGrid w:val="0"/>
              <w:ind w:left="142" w:hanging="142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Пресс для кювет зуботехнический</w:t>
            </w:r>
          </w:p>
          <w:p w:rsidR="00F32AC9" w:rsidRPr="00DE32E9" w:rsidRDefault="00F32AC9" w:rsidP="00F32AC9">
            <w:pPr>
              <w:numPr>
                <w:ilvl w:val="0"/>
                <w:numId w:val="23"/>
              </w:numPr>
              <w:suppressAutoHyphens/>
              <w:snapToGrid w:val="0"/>
              <w:ind w:left="142" w:hanging="142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Станок для обрезки гипсовых моделей</w:t>
            </w:r>
          </w:p>
          <w:p w:rsidR="00F32AC9" w:rsidRPr="00DE32E9" w:rsidRDefault="00F32AC9" w:rsidP="00F32AC9">
            <w:pPr>
              <w:numPr>
                <w:ilvl w:val="0"/>
                <w:numId w:val="23"/>
              </w:numPr>
              <w:suppressAutoHyphens/>
              <w:snapToGrid w:val="0"/>
              <w:ind w:left="142" w:hanging="142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Вибростолик</w:t>
            </w:r>
          </w:p>
          <w:p w:rsidR="00F32AC9" w:rsidRPr="00DE32E9" w:rsidRDefault="004703D4" w:rsidP="0096795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32AC9" w:rsidRPr="00DE32E9">
              <w:rPr>
                <w:sz w:val="28"/>
                <w:szCs w:val="28"/>
              </w:rPr>
              <w:t>Вакуумсмеситель</w:t>
            </w:r>
          </w:p>
        </w:tc>
      </w:tr>
    </w:tbl>
    <w:p w:rsidR="00F32AC9" w:rsidRPr="009B0EF1" w:rsidRDefault="00F32AC9" w:rsidP="004703D4">
      <w:pPr>
        <w:ind w:firstLine="708"/>
        <w:rPr>
          <w:bCs/>
          <w:sz w:val="28"/>
          <w:szCs w:val="28"/>
        </w:rPr>
      </w:pPr>
      <w:r w:rsidRPr="00B6409C">
        <w:rPr>
          <w:bCs/>
          <w:sz w:val="28"/>
          <w:szCs w:val="28"/>
        </w:rPr>
        <w:t>Полимеризационная</w:t>
      </w:r>
      <w:r>
        <w:rPr>
          <w:bCs/>
          <w:sz w:val="28"/>
          <w:szCs w:val="28"/>
        </w:rPr>
        <w:t xml:space="preserve"> комната </w:t>
      </w:r>
      <w:r>
        <w:rPr>
          <w:sz w:val="28"/>
          <w:szCs w:val="28"/>
        </w:rPr>
        <w:t>п</w:t>
      </w:r>
      <w:r w:rsidRPr="00DE32E9">
        <w:rPr>
          <w:sz w:val="28"/>
          <w:szCs w:val="28"/>
        </w:rPr>
        <w:t>редназначена для выплавления воска, подготовки кювет к формовке пластмассы, приготовления пластмассы перед ее прессованием и полимеризации пластмассы.</w:t>
      </w:r>
    </w:p>
    <w:p w:rsidR="00F32AC9" w:rsidRPr="00DE32E9" w:rsidRDefault="00F32AC9" w:rsidP="004703D4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Оборудование:</w:t>
      </w:r>
    </w:p>
    <w:tbl>
      <w:tblPr>
        <w:tblW w:w="0" w:type="auto"/>
        <w:tblLayout w:type="fixed"/>
        <w:tblLook w:val="0000"/>
      </w:tblPr>
      <w:tblGrid>
        <w:gridCol w:w="5868"/>
        <w:gridCol w:w="3702"/>
      </w:tblGrid>
      <w:tr w:rsidR="00F32AC9" w:rsidRPr="00DE32E9" w:rsidTr="00967951">
        <w:tc>
          <w:tcPr>
            <w:tcW w:w="5868" w:type="dxa"/>
          </w:tcPr>
          <w:p w:rsidR="00F32AC9" w:rsidRPr="00DE32E9" w:rsidRDefault="00F32AC9" w:rsidP="00F32AC9">
            <w:pPr>
              <w:numPr>
                <w:ilvl w:val="0"/>
                <w:numId w:val="24"/>
              </w:numPr>
              <w:suppressAutoHyphens/>
              <w:snapToGrid w:val="0"/>
              <w:ind w:left="284" w:hanging="284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Плита  электрическая четырех конфорочная</w:t>
            </w:r>
          </w:p>
        </w:tc>
        <w:tc>
          <w:tcPr>
            <w:tcW w:w="3702" w:type="dxa"/>
          </w:tcPr>
          <w:p w:rsidR="00F32AC9" w:rsidRPr="00DE32E9" w:rsidRDefault="00F32AC9" w:rsidP="00967951">
            <w:pPr>
              <w:snapToGrid w:val="0"/>
              <w:ind w:left="284"/>
              <w:rPr>
                <w:sz w:val="28"/>
                <w:szCs w:val="28"/>
              </w:rPr>
            </w:pPr>
          </w:p>
        </w:tc>
      </w:tr>
      <w:tr w:rsidR="00F32AC9" w:rsidRPr="00DE32E9" w:rsidTr="00967951">
        <w:tc>
          <w:tcPr>
            <w:tcW w:w="5868" w:type="dxa"/>
          </w:tcPr>
          <w:p w:rsidR="00F32AC9" w:rsidRPr="00DE32E9" w:rsidRDefault="00F32AC9" w:rsidP="00F32AC9">
            <w:pPr>
              <w:numPr>
                <w:ilvl w:val="0"/>
                <w:numId w:val="24"/>
              </w:numPr>
              <w:suppressAutoHyphens/>
              <w:snapToGrid w:val="0"/>
              <w:ind w:left="284" w:hanging="284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Пресс для кювет</w:t>
            </w:r>
          </w:p>
        </w:tc>
        <w:tc>
          <w:tcPr>
            <w:tcW w:w="3702" w:type="dxa"/>
          </w:tcPr>
          <w:p w:rsidR="00F32AC9" w:rsidRPr="00DE32E9" w:rsidRDefault="00F32AC9" w:rsidP="00967951">
            <w:pPr>
              <w:snapToGrid w:val="0"/>
              <w:ind w:left="284"/>
              <w:rPr>
                <w:sz w:val="28"/>
                <w:szCs w:val="28"/>
              </w:rPr>
            </w:pPr>
          </w:p>
        </w:tc>
      </w:tr>
      <w:tr w:rsidR="00F32AC9" w:rsidRPr="00DE32E9" w:rsidTr="00967951">
        <w:tc>
          <w:tcPr>
            <w:tcW w:w="5868" w:type="dxa"/>
          </w:tcPr>
          <w:p w:rsidR="00F32AC9" w:rsidRPr="00DE32E9" w:rsidRDefault="00F32AC9" w:rsidP="00F32AC9">
            <w:pPr>
              <w:numPr>
                <w:ilvl w:val="0"/>
                <w:numId w:val="24"/>
              </w:numPr>
              <w:suppressAutoHyphens/>
              <w:snapToGrid w:val="0"/>
              <w:ind w:left="284" w:hanging="284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Экспресс-полимеризатор</w:t>
            </w:r>
          </w:p>
        </w:tc>
        <w:tc>
          <w:tcPr>
            <w:tcW w:w="3702" w:type="dxa"/>
          </w:tcPr>
          <w:p w:rsidR="00F32AC9" w:rsidRPr="00DE32E9" w:rsidRDefault="00F32AC9" w:rsidP="00967951">
            <w:pPr>
              <w:snapToGrid w:val="0"/>
              <w:ind w:left="284"/>
              <w:rPr>
                <w:sz w:val="28"/>
                <w:szCs w:val="28"/>
              </w:rPr>
            </w:pPr>
          </w:p>
        </w:tc>
      </w:tr>
      <w:tr w:rsidR="00F32AC9" w:rsidRPr="00DE32E9" w:rsidTr="00967951">
        <w:tc>
          <w:tcPr>
            <w:tcW w:w="5868" w:type="dxa"/>
          </w:tcPr>
          <w:p w:rsidR="00F32AC9" w:rsidRPr="00DE32E9" w:rsidRDefault="00F32AC9" w:rsidP="00F32AC9">
            <w:pPr>
              <w:numPr>
                <w:ilvl w:val="0"/>
                <w:numId w:val="24"/>
              </w:numPr>
              <w:suppressAutoHyphens/>
              <w:snapToGrid w:val="0"/>
              <w:ind w:left="284" w:hanging="284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Вытяжной шкаф</w:t>
            </w:r>
          </w:p>
        </w:tc>
        <w:tc>
          <w:tcPr>
            <w:tcW w:w="3702" w:type="dxa"/>
          </w:tcPr>
          <w:p w:rsidR="00F32AC9" w:rsidRPr="00DE32E9" w:rsidRDefault="00F32AC9" w:rsidP="00967951">
            <w:pPr>
              <w:snapToGrid w:val="0"/>
              <w:ind w:left="284"/>
              <w:rPr>
                <w:sz w:val="28"/>
                <w:szCs w:val="28"/>
              </w:rPr>
            </w:pPr>
          </w:p>
        </w:tc>
      </w:tr>
      <w:tr w:rsidR="00F32AC9" w:rsidRPr="00DE32E9" w:rsidTr="00967951">
        <w:tc>
          <w:tcPr>
            <w:tcW w:w="5868" w:type="dxa"/>
          </w:tcPr>
          <w:p w:rsidR="00F32AC9" w:rsidRPr="00DE32E9" w:rsidRDefault="00F32AC9" w:rsidP="00F32AC9">
            <w:pPr>
              <w:numPr>
                <w:ilvl w:val="0"/>
                <w:numId w:val="24"/>
              </w:numPr>
              <w:suppressAutoHyphens/>
              <w:snapToGrid w:val="0"/>
              <w:ind w:left="284" w:hanging="284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Шкаф для хранения материалов</w:t>
            </w:r>
          </w:p>
        </w:tc>
        <w:tc>
          <w:tcPr>
            <w:tcW w:w="3702" w:type="dxa"/>
          </w:tcPr>
          <w:p w:rsidR="00F32AC9" w:rsidRPr="00DE32E9" w:rsidRDefault="00F32AC9" w:rsidP="00967951">
            <w:pPr>
              <w:snapToGrid w:val="0"/>
              <w:ind w:left="284"/>
              <w:rPr>
                <w:sz w:val="28"/>
                <w:szCs w:val="28"/>
              </w:rPr>
            </w:pPr>
          </w:p>
        </w:tc>
      </w:tr>
    </w:tbl>
    <w:p w:rsidR="00F32AC9" w:rsidRPr="005740DA" w:rsidRDefault="00F32AC9" w:rsidP="004703D4">
      <w:pPr>
        <w:ind w:firstLine="708"/>
        <w:jc w:val="both"/>
        <w:rPr>
          <w:bCs/>
          <w:sz w:val="28"/>
          <w:szCs w:val="28"/>
        </w:rPr>
      </w:pPr>
      <w:r w:rsidRPr="00B6409C">
        <w:rPr>
          <w:bCs/>
          <w:sz w:val="28"/>
          <w:szCs w:val="28"/>
        </w:rPr>
        <w:t>Полировочная</w:t>
      </w:r>
      <w:r w:rsidR="004703D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комната</w:t>
      </w:r>
      <w:r>
        <w:rPr>
          <w:sz w:val="28"/>
          <w:szCs w:val="28"/>
        </w:rPr>
        <w:t xml:space="preserve"> п</w:t>
      </w:r>
      <w:r w:rsidRPr="00DE32E9">
        <w:rPr>
          <w:sz w:val="28"/>
          <w:szCs w:val="28"/>
        </w:rPr>
        <w:t>редназначена для шлифования и полирования зубопротезных изделий, а также для начальной (грубой) обработки пластма</w:t>
      </w:r>
      <w:r w:rsidRPr="00DE32E9">
        <w:rPr>
          <w:sz w:val="28"/>
          <w:szCs w:val="28"/>
        </w:rPr>
        <w:t>с</w:t>
      </w:r>
      <w:r w:rsidRPr="00DE32E9">
        <w:rPr>
          <w:sz w:val="28"/>
          <w:szCs w:val="28"/>
        </w:rPr>
        <w:t>совых протезов, извлеченных из кювет.</w:t>
      </w:r>
    </w:p>
    <w:p w:rsidR="00F32AC9" w:rsidRPr="00DE32E9" w:rsidRDefault="00F32AC9" w:rsidP="00B61AF4">
      <w:pPr>
        <w:rPr>
          <w:sz w:val="28"/>
          <w:szCs w:val="28"/>
        </w:rPr>
      </w:pPr>
      <w:r>
        <w:rPr>
          <w:sz w:val="28"/>
          <w:szCs w:val="28"/>
        </w:rPr>
        <w:t>Оборудование:</w:t>
      </w:r>
    </w:p>
    <w:p w:rsidR="00F32AC9" w:rsidRPr="00DE32E9" w:rsidRDefault="00F32AC9" w:rsidP="004703D4">
      <w:pPr>
        <w:numPr>
          <w:ilvl w:val="0"/>
          <w:numId w:val="25"/>
        </w:numPr>
        <w:tabs>
          <w:tab w:val="left" w:pos="284"/>
        </w:tabs>
        <w:ind w:left="0" w:firstLine="0"/>
        <w:rPr>
          <w:sz w:val="28"/>
          <w:szCs w:val="28"/>
        </w:rPr>
      </w:pPr>
      <w:r w:rsidRPr="00DE32E9">
        <w:rPr>
          <w:sz w:val="28"/>
          <w:szCs w:val="28"/>
        </w:rPr>
        <w:t>Полировочный станок</w:t>
      </w:r>
      <w:r w:rsidRPr="00DE32E9">
        <w:rPr>
          <w:sz w:val="28"/>
          <w:szCs w:val="28"/>
        </w:rPr>
        <w:tab/>
      </w:r>
      <w:r w:rsidRPr="00DE32E9">
        <w:rPr>
          <w:sz w:val="28"/>
          <w:szCs w:val="28"/>
        </w:rPr>
        <w:tab/>
      </w:r>
      <w:r w:rsidRPr="00DE32E9">
        <w:rPr>
          <w:sz w:val="28"/>
          <w:szCs w:val="28"/>
        </w:rPr>
        <w:tab/>
      </w:r>
    </w:p>
    <w:p w:rsidR="00F32AC9" w:rsidRPr="00DE32E9" w:rsidRDefault="00F32AC9" w:rsidP="004703D4">
      <w:pPr>
        <w:numPr>
          <w:ilvl w:val="0"/>
          <w:numId w:val="25"/>
        </w:numPr>
        <w:tabs>
          <w:tab w:val="left" w:pos="284"/>
        </w:tabs>
        <w:ind w:left="0" w:firstLine="0"/>
        <w:rPr>
          <w:sz w:val="28"/>
          <w:szCs w:val="28"/>
        </w:rPr>
      </w:pPr>
      <w:r w:rsidRPr="00DE32E9">
        <w:rPr>
          <w:sz w:val="28"/>
          <w:szCs w:val="28"/>
        </w:rPr>
        <w:t xml:space="preserve">Шлифовальные </w:t>
      </w:r>
      <w:r>
        <w:rPr>
          <w:sz w:val="28"/>
          <w:szCs w:val="28"/>
        </w:rPr>
        <w:t>моторы</w:t>
      </w:r>
    </w:p>
    <w:p w:rsidR="00F32AC9" w:rsidRDefault="00F32AC9" w:rsidP="004703D4">
      <w:pPr>
        <w:numPr>
          <w:ilvl w:val="0"/>
          <w:numId w:val="25"/>
        </w:numPr>
        <w:tabs>
          <w:tab w:val="left" w:pos="284"/>
        </w:tabs>
        <w:ind w:left="0" w:firstLine="0"/>
        <w:rPr>
          <w:sz w:val="28"/>
          <w:szCs w:val="28"/>
        </w:rPr>
      </w:pPr>
      <w:r w:rsidRPr="00DE32E9">
        <w:rPr>
          <w:sz w:val="28"/>
          <w:szCs w:val="28"/>
        </w:rPr>
        <w:t>Пылеуловитель</w:t>
      </w:r>
      <w:r w:rsidRPr="00DE32E9">
        <w:rPr>
          <w:sz w:val="28"/>
          <w:szCs w:val="28"/>
        </w:rPr>
        <w:tab/>
      </w:r>
      <w:r w:rsidRPr="00DE32E9">
        <w:rPr>
          <w:sz w:val="28"/>
          <w:szCs w:val="28"/>
        </w:rPr>
        <w:tab/>
      </w:r>
      <w:r w:rsidRPr="00DE32E9">
        <w:rPr>
          <w:sz w:val="28"/>
          <w:szCs w:val="28"/>
        </w:rPr>
        <w:tab/>
      </w:r>
    </w:p>
    <w:p w:rsidR="00F32AC9" w:rsidRPr="00D75A53" w:rsidRDefault="00F32AC9" w:rsidP="004703D4">
      <w:pPr>
        <w:ind w:firstLine="708"/>
        <w:rPr>
          <w:sz w:val="28"/>
          <w:szCs w:val="28"/>
        </w:rPr>
      </w:pPr>
      <w:r w:rsidRPr="00D75A53">
        <w:rPr>
          <w:sz w:val="28"/>
          <w:szCs w:val="28"/>
        </w:rPr>
        <w:t>Паяльная комната предназначена для обжига, паяния и отбеливания з</w:t>
      </w:r>
      <w:r w:rsidRPr="00D75A53">
        <w:rPr>
          <w:sz w:val="28"/>
          <w:szCs w:val="28"/>
        </w:rPr>
        <w:t>а</w:t>
      </w:r>
      <w:r w:rsidRPr="00D75A53">
        <w:rPr>
          <w:sz w:val="28"/>
          <w:szCs w:val="28"/>
        </w:rPr>
        <w:t>готовок, полуфабрикатов и проте</w:t>
      </w:r>
      <w:r w:rsidR="001C01A6">
        <w:rPr>
          <w:sz w:val="28"/>
          <w:szCs w:val="28"/>
        </w:rPr>
        <w:t>зов из металлов и сплавов</w:t>
      </w:r>
    </w:p>
    <w:p w:rsidR="00F32AC9" w:rsidRPr="00DE32E9" w:rsidRDefault="00F32AC9" w:rsidP="004703D4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Оборудование:</w:t>
      </w:r>
    </w:p>
    <w:p w:rsidR="00F32AC9" w:rsidRPr="00DE32E9" w:rsidRDefault="00B57C98" w:rsidP="00B57C98">
      <w:pPr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F32AC9" w:rsidRPr="00DE32E9">
        <w:rPr>
          <w:sz w:val="28"/>
          <w:szCs w:val="28"/>
        </w:rPr>
        <w:t xml:space="preserve">Вытяжной </w:t>
      </w:r>
      <w:r w:rsidR="001C01A6">
        <w:rPr>
          <w:sz w:val="28"/>
          <w:szCs w:val="28"/>
        </w:rPr>
        <w:t>шкаф</w:t>
      </w:r>
    </w:p>
    <w:p w:rsidR="00F32AC9" w:rsidRPr="00DE32E9" w:rsidRDefault="00F32AC9" w:rsidP="00B57C98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B61AF4">
        <w:rPr>
          <w:sz w:val="28"/>
          <w:szCs w:val="28"/>
        </w:rPr>
        <w:t xml:space="preserve"> </w:t>
      </w:r>
      <w:r w:rsidR="001C01A6">
        <w:rPr>
          <w:sz w:val="28"/>
          <w:szCs w:val="28"/>
        </w:rPr>
        <w:t>Паяльный аппарат с компрессором</w:t>
      </w:r>
    </w:p>
    <w:p w:rsidR="00F32AC9" w:rsidRPr="00DE32E9" w:rsidRDefault="00F32AC9" w:rsidP="00B57C98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B61AF4">
        <w:rPr>
          <w:sz w:val="28"/>
          <w:szCs w:val="28"/>
        </w:rPr>
        <w:t xml:space="preserve"> </w:t>
      </w:r>
      <w:r w:rsidRPr="00DE32E9">
        <w:rPr>
          <w:sz w:val="28"/>
          <w:szCs w:val="28"/>
        </w:rPr>
        <w:t>Аппарат для кал</w:t>
      </w:r>
      <w:r w:rsidR="001C01A6">
        <w:rPr>
          <w:sz w:val="28"/>
          <w:szCs w:val="28"/>
        </w:rPr>
        <w:t>ибровки  (протягивания) гильз</w:t>
      </w:r>
    </w:p>
    <w:p w:rsidR="001071F4" w:rsidRDefault="001071F4" w:rsidP="00B57C98">
      <w:pPr>
        <w:pStyle w:val="a3"/>
        <w:ind w:left="-360" w:hanging="142"/>
        <w:jc w:val="both"/>
        <w:rPr>
          <w:sz w:val="28"/>
          <w:szCs w:val="28"/>
        </w:rPr>
      </w:pPr>
    </w:p>
    <w:p w:rsidR="00226DAB" w:rsidRPr="00DE32E9" w:rsidRDefault="001071F4" w:rsidP="001071F4">
      <w:pPr>
        <w:pStyle w:val="a3"/>
        <w:spacing w:after="0"/>
        <w:ind w:left="-360" w:firstLine="360"/>
        <w:jc w:val="both"/>
        <w:rPr>
          <w:sz w:val="28"/>
          <w:szCs w:val="28"/>
        </w:rPr>
      </w:pPr>
      <w:r w:rsidRPr="00165B1B">
        <w:rPr>
          <w:b/>
          <w:sz w:val="28"/>
          <w:szCs w:val="28"/>
        </w:rPr>
        <w:t>4.2. Информационное обеспечение обучения</w:t>
      </w:r>
    </w:p>
    <w:p w:rsidR="001071F4" w:rsidRPr="008E54EB" w:rsidRDefault="00B97107" w:rsidP="001071F4">
      <w:pPr>
        <w:pStyle w:val="Default"/>
        <w:rPr>
          <w:b/>
          <w:bCs/>
          <w:color w:val="auto"/>
          <w:sz w:val="28"/>
          <w:szCs w:val="28"/>
        </w:rPr>
      </w:pPr>
      <w:r w:rsidRPr="00AB1F0A">
        <w:rPr>
          <w:b/>
          <w:bCs/>
          <w:color w:val="auto"/>
          <w:sz w:val="28"/>
          <w:szCs w:val="28"/>
        </w:rPr>
        <w:t>Перечень учебных изданий, Интернет-ресурсов, дополнительной лит</w:t>
      </w:r>
      <w:r w:rsidRPr="00AB1F0A">
        <w:rPr>
          <w:b/>
          <w:bCs/>
          <w:color w:val="auto"/>
          <w:sz w:val="28"/>
          <w:szCs w:val="28"/>
        </w:rPr>
        <w:t>е</w:t>
      </w:r>
      <w:r w:rsidRPr="00AB1F0A">
        <w:rPr>
          <w:b/>
          <w:bCs/>
          <w:color w:val="auto"/>
          <w:sz w:val="28"/>
          <w:szCs w:val="28"/>
        </w:rPr>
        <w:t xml:space="preserve">ратуры </w:t>
      </w:r>
    </w:p>
    <w:p w:rsidR="003B415C" w:rsidRPr="006331BB" w:rsidRDefault="003B415C" w:rsidP="003B415C">
      <w:pPr>
        <w:pStyle w:val="Default"/>
        <w:rPr>
          <w:b/>
          <w:color w:val="auto"/>
          <w:sz w:val="28"/>
          <w:szCs w:val="28"/>
        </w:rPr>
      </w:pPr>
      <w:r w:rsidRPr="006331BB">
        <w:rPr>
          <w:b/>
          <w:color w:val="auto"/>
          <w:sz w:val="28"/>
          <w:szCs w:val="28"/>
        </w:rPr>
        <w:t xml:space="preserve">Основные источники: </w:t>
      </w:r>
    </w:p>
    <w:p w:rsidR="00AC1989" w:rsidRPr="00DC2395" w:rsidRDefault="00AC1989" w:rsidP="00AC1989">
      <w:pPr>
        <w:pStyle w:val="a5"/>
        <w:numPr>
          <w:ilvl w:val="0"/>
          <w:numId w:val="4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A20CA">
        <w:rPr>
          <w:rFonts w:ascii="Times New Roman" w:hAnsi="Times New Roman"/>
          <w:sz w:val="28"/>
          <w:szCs w:val="28"/>
        </w:rPr>
        <w:t xml:space="preserve">Зубопротезная техника </w:t>
      </w:r>
      <w:r w:rsidRPr="006A20CA">
        <w:rPr>
          <w:rFonts w:ascii="Times New Roman" w:hAnsi="Times New Roman"/>
          <w:bCs/>
          <w:sz w:val="28"/>
          <w:szCs w:val="28"/>
        </w:rPr>
        <w:t>[</w:t>
      </w:r>
      <w:r>
        <w:rPr>
          <w:rFonts w:ascii="Times New Roman" w:hAnsi="Times New Roman"/>
          <w:bCs/>
          <w:sz w:val="28"/>
          <w:szCs w:val="28"/>
        </w:rPr>
        <w:t>Электронный ресурс</w:t>
      </w:r>
      <w:r w:rsidRPr="006A20CA">
        <w:rPr>
          <w:rFonts w:ascii="Times New Roman" w:hAnsi="Times New Roman"/>
          <w:bCs/>
          <w:sz w:val="28"/>
          <w:szCs w:val="28"/>
        </w:rPr>
        <w:t xml:space="preserve">]: </w:t>
      </w:r>
      <w:r w:rsidRPr="006A20CA">
        <w:rPr>
          <w:rFonts w:ascii="Times New Roman" w:hAnsi="Times New Roman"/>
          <w:sz w:val="28"/>
          <w:szCs w:val="28"/>
        </w:rPr>
        <w:t>учеб. для мед. училищ и колледжей / под. ред. М. М. Расулова, Т. И. Ибрагимова,  И.Ю. Леб</w:t>
      </w:r>
      <w:r w:rsidRPr="006A20CA">
        <w:rPr>
          <w:rFonts w:ascii="Times New Roman" w:hAnsi="Times New Roman"/>
          <w:sz w:val="28"/>
          <w:szCs w:val="28"/>
        </w:rPr>
        <w:t>е</w:t>
      </w:r>
      <w:r w:rsidRPr="006A20CA">
        <w:rPr>
          <w:rFonts w:ascii="Times New Roman" w:hAnsi="Times New Roman"/>
          <w:sz w:val="28"/>
          <w:szCs w:val="28"/>
        </w:rPr>
        <w:t xml:space="preserve">денко.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2-е изд., испр. и доп.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Москва: ГЭОТАР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>Медиа, 201</w:t>
      </w:r>
      <w:r>
        <w:rPr>
          <w:rFonts w:ascii="Times New Roman" w:hAnsi="Times New Roman"/>
          <w:sz w:val="28"/>
          <w:szCs w:val="28"/>
        </w:rPr>
        <w:t>4</w:t>
      </w:r>
      <w:r w:rsidRPr="006A20CA">
        <w:rPr>
          <w:rFonts w:ascii="Times New Roman" w:hAnsi="Times New Roman"/>
          <w:sz w:val="28"/>
          <w:szCs w:val="28"/>
        </w:rPr>
        <w:t xml:space="preserve">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>384 с.</w:t>
      </w:r>
      <w:r w:rsidRPr="00DC239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D36F4"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DC2395">
        <w:rPr>
          <w:rFonts w:ascii="Times New Roman" w:hAnsi="Times New Roman"/>
          <w:color w:val="000000"/>
          <w:sz w:val="28"/>
          <w:szCs w:val="28"/>
        </w:rPr>
        <w:t>:</w:t>
      </w:r>
      <w:r w:rsidRPr="003D36F4">
        <w:t xml:space="preserve"> </w:t>
      </w:r>
      <w:r w:rsidRPr="006A20CA">
        <w:rPr>
          <w:rFonts w:ascii="Times New Roman" w:hAnsi="Times New Roman"/>
          <w:sz w:val="28"/>
          <w:szCs w:val="28"/>
        </w:rPr>
        <w:t xml:space="preserve"> </w:t>
      </w:r>
      <w:r w:rsidRPr="00DC2395">
        <w:rPr>
          <w:rFonts w:ascii="Times New Roman" w:hAnsi="Times New Roman"/>
          <w:sz w:val="28"/>
          <w:szCs w:val="28"/>
        </w:rPr>
        <w:t>http://www.medcollegelib.ru/book/ISBN9785970428313.html</w:t>
      </w:r>
      <w:r>
        <w:rPr>
          <w:rFonts w:ascii="Times New Roman" w:hAnsi="Times New Roman"/>
          <w:sz w:val="28"/>
          <w:szCs w:val="28"/>
        </w:rPr>
        <w:t>.</w:t>
      </w:r>
    </w:p>
    <w:p w:rsidR="00AC1989" w:rsidRPr="003D36F4" w:rsidRDefault="00AC1989" w:rsidP="00AC1989">
      <w:pPr>
        <w:pStyle w:val="a5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Смирнов Б.А.</w:t>
      </w:r>
      <w:r w:rsidRPr="003D36F4">
        <w:rPr>
          <w:rFonts w:ascii="Arial" w:hAnsi="Arial" w:cs="Arial"/>
          <w:color w:val="000000"/>
          <w:sz w:val="23"/>
          <w:szCs w:val="23"/>
        </w:rPr>
        <w:t xml:space="preserve"> </w:t>
      </w:r>
      <w:r w:rsidRPr="003D36F4">
        <w:rPr>
          <w:rFonts w:ascii="Times New Roman" w:hAnsi="Times New Roman"/>
          <w:color w:val="000000"/>
          <w:sz w:val="28"/>
          <w:szCs w:val="28"/>
        </w:rPr>
        <w:t>Зуботехническое дело в стоматологии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D36F4">
        <w:rPr>
          <w:rFonts w:ascii="Times New Roman" w:hAnsi="Times New Roman"/>
          <w:color w:val="000000"/>
          <w:sz w:val="28"/>
          <w:szCs w:val="28"/>
        </w:rPr>
        <w:t>[</w:t>
      </w:r>
      <w:r>
        <w:rPr>
          <w:rFonts w:ascii="Times New Roman" w:hAnsi="Times New Roman"/>
          <w:color w:val="000000"/>
          <w:sz w:val="28"/>
          <w:szCs w:val="28"/>
        </w:rPr>
        <w:t>Электронный р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сурс</w:t>
      </w:r>
      <w:r w:rsidRPr="003D36F4">
        <w:rPr>
          <w:rFonts w:ascii="Times New Roman" w:hAnsi="Times New Roman"/>
          <w:color w:val="000000"/>
          <w:sz w:val="28"/>
          <w:szCs w:val="28"/>
        </w:rPr>
        <w:t xml:space="preserve"> ] : учеб</w:t>
      </w:r>
      <w:r>
        <w:rPr>
          <w:rFonts w:ascii="Times New Roman" w:hAnsi="Times New Roman"/>
          <w:color w:val="000000"/>
          <w:sz w:val="28"/>
          <w:szCs w:val="28"/>
        </w:rPr>
        <w:t>н.</w:t>
      </w:r>
      <w:r w:rsidRPr="003D36F4">
        <w:rPr>
          <w:rFonts w:ascii="Times New Roman" w:hAnsi="Times New Roman"/>
          <w:color w:val="000000"/>
          <w:sz w:val="28"/>
          <w:szCs w:val="28"/>
        </w:rPr>
        <w:t xml:space="preserve"> для ме</w:t>
      </w:r>
      <w:r>
        <w:rPr>
          <w:rFonts w:ascii="Times New Roman" w:hAnsi="Times New Roman"/>
          <w:color w:val="000000"/>
          <w:sz w:val="28"/>
          <w:szCs w:val="28"/>
        </w:rPr>
        <w:t>д.</w:t>
      </w:r>
      <w:r w:rsidRPr="003D36F4">
        <w:rPr>
          <w:rFonts w:ascii="Times New Roman" w:hAnsi="Times New Roman"/>
          <w:color w:val="000000"/>
          <w:sz w:val="28"/>
          <w:szCs w:val="28"/>
        </w:rPr>
        <w:t xml:space="preserve"> училищ и колледжей / Б. А. Смирнов, А. С. </w:t>
      </w:r>
      <w:r w:rsidRPr="003D36F4">
        <w:rPr>
          <w:rFonts w:ascii="Times New Roman" w:hAnsi="Times New Roman"/>
          <w:color w:val="000000"/>
          <w:sz w:val="28"/>
          <w:szCs w:val="28"/>
        </w:rPr>
        <w:lastRenderedPageBreak/>
        <w:t xml:space="preserve">Щербаков. - 2-е изд. - М. : ГЭОТАР-Медиа, 2014. - 336 с. : ил.-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URL:</w:t>
      </w:r>
      <w:r w:rsidRPr="003D36F4">
        <w:t xml:space="preserve"> </w:t>
      </w:r>
      <w:r w:rsidRPr="003D36F4">
        <w:rPr>
          <w:rFonts w:ascii="Times New Roman" w:hAnsi="Times New Roman"/>
          <w:color w:val="000000"/>
          <w:sz w:val="28"/>
          <w:szCs w:val="28"/>
          <w:lang w:val="en-US"/>
        </w:rPr>
        <w:t>http://www.medcollegelib.ru/book/ISBN9785970428801.html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C1989" w:rsidRPr="006A20CA" w:rsidRDefault="00AC1989" w:rsidP="00AC1989">
      <w:pPr>
        <w:pStyle w:val="a5"/>
        <w:numPr>
          <w:ilvl w:val="0"/>
          <w:numId w:val="4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6A20CA">
        <w:rPr>
          <w:rFonts w:ascii="Times New Roman" w:hAnsi="Times New Roman"/>
          <w:sz w:val="28"/>
          <w:szCs w:val="28"/>
        </w:rPr>
        <w:t xml:space="preserve">Миронова М. Л. Съемные протезы </w:t>
      </w:r>
      <w:r w:rsidRPr="006A20CA">
        <w:rPr>
          <w:rFonts w:ascii="Times New Roman" w:hAnsi="Times New Roman"/>
          <w:bCs/>
          <w:sz w:val="28"/>
          <w:szCs w:val="28"/>
        </w:rPr>
        <w:t>[</w:t>
      </w:r>
      <w:r>
        <w:rPr>
          <w:rFonts w:ascii="Times New Roman" w:hAnsi="Times New Roman"/>
          <w:bCs/>
          <w:sz w:val="28"/>
          <w:szCs w:val="28"/>
        </w:rPr>
        <w:t>Электронный ресурс</w:t>
      </w:r>
      <w:r w:rsidRPr="006A20CA">
        <w:rPr>
          <w:rFonts w:ascii="Times New Roman" w:hAnsi="Times New Roman"/>
          <w:bCs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: учеб. пособ.</w:t>
      </w:r>
      <w:r w:rsidRPr="006A20CA">
        <w:rPr>
          <w:rFonts w:ascii="Times New Roman" w:hAnsi="Times New Roman"/>
          <w:sz w:val="28"/>
          <w:szCs w:val="28"/>
        </w:rPr>
        <w:t xml:space="preserve"> для мед. училищ и колледжей / М. Л. Миронова.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Москва: ГЭОТАР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Медиа, 2012.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464 с.</w:t>
      </w: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  <w:lang w:val="en-US"/>
        </w:rPr>
        <w:t>URL</w:t>
      </w:r>
      <w:r w:rsidRPr="005F2CD0">
        <w:rPr>
          <w:rFonts w:ascii="Times New Roman" w:hAnsi="Times New Roman"/>
          <w:sz w:val="28"/>
          <w:szCs w:val="28"/>
        </w:rPr>
        <w:t>:</w:t>
      </w:r>
      <w:r w:rsidRPr="005F2CD0">
        <w:t xml:space="preserve"> </w:t>
      </w:r>
      <w:r w:rsidRPr="005F2CD0">
        <w:rPr>
          <w:rFonts w:ascii="Times New Roman" w:hAnsi="Times New Roman"/>
          <w:sz w:val="28"/>
          <w:szCs w:val="28"/>
        </w:rPr>
        <w:t>http://www.medcollegelib.ru/book/ISBN9785970429440.html.</w:t>
      </w:r>
    </w:p>
    <w:p w:rsidR="008B34D9" w:rsidRPr="006331BB" w:rsidRDefault="008B34D9" w:rsidP="008B34D9">
      <w:pPr>
        <w:pStyle w:val="Default"/>
        <w:rPr>
          <w:b/>
          <w:color w:val="auto"/>
          <w:sz w:val="28"/>
          <w:szCs w:val="28"/>
        </w:rPr>
      </w:pPr>
      <w:r w:rsidRPr="006331BB">
        <w:rPr>
          <w:b/>
          <w:color w:val="auto"/>
          <w:sz w:val="28"/>
          <w:szCs w:val="28"/>
        </w:rPr>
        <w:t xml:space="preserve">Дополнительные источники: </w:t>
      </w:r>
    </w:p>
    <w:p w:rsidR="008B34D9" w:rsidRDefault="008B34D9" w:rsidP="008B34D9">
      <w:pPr>
        <w:numPr>
          <w:ilvl w:val="0"/>
          <w:numId w:val="47"/>
        </w:numPr>
        <w:jc w:val="both"/>
        <w:rPr>
          <w:sz w:val="28"/>
          <w:szCs w:val="28"/>
        </w:rPr>
      </w:pPr>
      <w:r w:rsidRPr="0068197A">
        <w:rPr>
          <w:sz w:val="28"/>
          <w:szCs w:val="28"/>
        </w:rPr>
        <w:t>Зубной техник [Текст]: журн. – Москва: ООО «Медицинская пресса»,  201</w:t>
      </w:r>
      <w:r w:rsidR="000C6FA9">
        <w:rPr>
          <w:sz w:val="28"/>
          <w:szCs w:val="28"/>
        </w:rPr>
        <w:t>2</w:t>
      </w:r>
      <w:r w:rsidRPr="0068197A">
        <w:rPr>
          <w:sz w:val="28"/>
          <w:szCs w:val="28"/>
        </w:rPr>
        <w:t>- 201</w:t>
      </w:r>
      <w:r w:rsidR="000C6FA9">
        <w:rPr>
          <w:sz w:val="28"/>
          <w:szCs w:val="28"/>
        </w:rPr>
        <w:t>7</w:t>
      </w:r>
      <w:r>
        <w:rPr>
          <w:sz w:val="28"/>
          <w:szCs w:val="28"/>
        </w:rPr>
        <w:t>.</w:t>
      </w:r>
    </w:p>
    <w:p w:rsidR="008B34D9" w:rsidRPr="00400A64" w:rsidRDefault="008B34D9" w:rsidP="008B34D9">
      <w:pPr>
        <w:pStyle w:val="a5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0A64">
        <w:rPr>
          <w:rFonts w:ascii="Times New Roman" w:hAnsi="Times New Roman"/>
          <w:sz w:val="28"/>
          <w:szCs w:val="28"/>
        </w:rPr>
        <w:t xml:space="preserve">Лебеденко И.Ю. Ортопедическая стоматология </w:t>
      </w:r>
      <w:r w:rsidRPr="00400A64">
        <w:rPr>
          <w:rFonts w:ascii="Times New Roman" w:hAnsi="Times New Roman"/>
          <w:bCs/>
          <w:sz w:val="28"/>
          <w:szCs w:val="28"/>
        </w:rPr>
        <w:t>[Текст]</w:t>
      </w:r>
      <w:r w:rsidRPr="00400A64">
        <w:rPr>
          <w:rFonts w:ascii="Times New Roman" w:hAnsi="Times New Roman"/>
          <w:sz w:val="28"/>
          <w:szCs w:val="28"/>
        </w:rPr>
        <w:t xml:space="preserve">: учеб. для студ. мед. вузов /И.Ю. Лебеденко, Э.С. Каливраджиян. </w:t>
      </w:r>
      <w:r w:rsidRPr="00400A64">
        <w:rPr>
          <w:rFonts w:ascii="Times New Roman" w:hAnsi="Times New Roman"/>
          <w:bCs/>
          <w:sz w:val="28"/>
          <w:szCs w:val="28"/>
        </w:rPr>
        <w:t>–</w:t>
      </w:r>
      <w:r w:rsidRPr="00400A64">
        <w:rPr>
          <w:rFonts w:ascii="Times New Roman" w:hAnsi="Times New Roman"/>
          <w:sz w:val="28"/>
          <w:szCs w:val="28"/>
        </w:rPr>
        <w:t xml:space="preserve"> Москва: ГЭОТАР </w:t>
      </w:r>
      <w:r w:rsidRPr="00400A64">
        <w:rPr>
          <w:rFonts w:ascii="Times New Roman" w:hAnsi="Times New Roman"/>
          <w:bCs/>
          <w:sz w:val="28"/>
          <w:szCs w:val="28"/>
        </w:rPr>
        <w:t>–</w:t>
      </w:r>
      <w:r w:rsidRPr="00400A64">
        <w:rPr>
          <w:rFonts w:ascii="Times New Roman" w:hAnsi="Times New Roman"/>
          <w:sz w:val="28"/>
          <w:szCs w:val="28"/>
        </w:rPr>
        <w:t xml:space="preserve"> Медиа, 2012. </w:t>
      </w:r>
      <w:r w:rsidRPr="00400A64">
        <w:rPr>
          <w:rFonts w:ascii="Times New Roman" w:hAnsi="Times New Roman"/>
          <w:bCs/>
          <w:sz w:val="28"/>
          <w:szCs w:val="28"/>
        </w:rPr>
        <w:t>–</w:t>
      </w:r>
      <w:r w:rsidRPr="00400A64">
        <w:rPr>
          <w:rFonts w:ascii="Times New Roman" w:hAnsi="Times New Roman"/>
          <w:sz w:val="28"/>
          <w:szCs w:val="28"/>
        </w:rPr>
        <w:t xml:space="preserve"> 640 с.</w:t>
      </w:r>
    </w:p>
    <w:p w:rsidR="008B34D9" w:rsidRPr="00400A64" w:rsidRDefault="008B34D9" w:rsidP="008B34D9">
      <w:pPr>
        <w:pStyle w:val="a5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00A64">
        <w:rPr>
          <w:rFonts w:ascii="Times New Roman" w:hAnsi="Times New Roman"/>
          <w:sz w:val="28"/>
          <w:szCs w:val="28"/>
        </w:rPr>
        <w:t xml:space="preserve">Хоманн А. Учебник зубопротезной техники </w:t>
      </w:r>
      <w:r w:rsidRPr="00400A64">
        <w:rPr>
          <w:rFonts w:ascii="Times New Roman" w:hAnsi="Times New Roman"/>
          <w:bCs/>
          <w:sz w:val="28"/>
          <w:szCs w:val="28"/>
        </w:rPr>
        <w:t>[Текст]:</w:t>
      </w:r>
      <w:r w:rsidRPr="00400A64">
        <w:rPr>
          <w:rFonts w:ascii="Times New Roman" w:hAnsi="Times New Roman"/>
          <w:sz w:val="28"/>
          <w:szCs w:val="28"/>
        </w:rPr>
        <w:t xml:space="preserve"> В 2 ч. Ч 1. Анат</w:t>
      </w:r>
      <w:r w:rsidRPr="00400A64">
        <w:rPr>
          <w:rFonts w:ascii="Times New Roman" w:hAnsi="Times New Roman"/>
          <w:sz w:val="28"/>
          <w:szCs w:val="28"/>
        </w:rPr>
        <w:t>о</w:t>
      </w:r>
      <w:r w:rsidRPr="00400A64">
        <w:rPr>
          <w:rFonts w:ascii="Times New Roman" w:hAnsi="Times New Roman"/>
          <w:sz w:val="28"/>
          <w:szCs w:val="28"/>
        </w:rPr>
        <w:t xml:space="preserve">мия, ортодонтия /А. Хоманн, В. Хильшер. </w:t>
      </w:r>
      <w:r w:rsidRPr="00400A64">
        <w:rPr>
          <w:rFonts w:ascii="Times New Roman" w:hAnsi="Times New Roman"/>
          <w:bCs/>
          <w:sz w:val="28"/>
          <w:szCs w:val="28"/>
        </w:rPr>
        <w:t>–</w:t>
      </w:r>
      <w:r w:rsidRPr="00400A64">
        <w:rPr>
          <w:rFonts w:ascii="Times New Roman" w:hAnsi="Times New Roman"/>
          <w:sz w:val="28"/>
          <w:szCs w:val="28"/>
        </w:rPr>
        <w:t xml:space="preserve"> Москва: Квинтэссенция, 2008. </w:t>
      </w:r>
      <w:r w:rsidRPr="00400A64">
        <w:rPr>
          <w:rFonts w:ascii="Times New Roman" w:hAnsi="Times New Roman"/>
          <w:bCs/>
          <w:sz w:val="28"/>
          <w:szCs w:val="28"/>
        </w:rPr>
        <w:t>–</w:t>
      </w:r>
      <w:r w:rsidRPr="00400A64">
        <w:rPr>
          <w:rFonts w:ascii="Times New Roman" w:hAnsi="Times New Roman"/>
          <w:sz w:val="28"/>
          <w:szCs w:val="28"/>
        </w:rPr>
        <w:t xml:space="preserve"> 351 с.</w:t>
      </w:r>
    </w:p>
    <w:p w:rsidR="008B34D9" w:rsidRPr="00400A64" w:rsidRDefault="008B34D9" w:rsidP="008B34D9">
      <w:pPr>
        <w:pStyle w:val="a5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00A64">
        <w:rPr>
          <w:rFonts w:ascii="Times New Roman" w:hAnsi="Times New Roman"/>
          <w:sz w:val="28"/>
          <w:szCs w:val="28"/>
        </w:rPr>
        <w:t xml:space="preserve">Хоманн А. Учебник зубопротезной техники </w:t>
      </w:r>
      <w:r w:rsidRPr="00400A64">
        <w:rPr>
          <w:rFonts w:ascii="Times New Roman" w:hAnsi="Times New Roman"/>
          <w:bCs/>
          <w:sz w:val="28"/>
          <w:szCs w:val="28"/>
        </w:rPr>
        <w:t>[Текст]:</w:t>
      </w:r>
      <w:r w:rsidRPr="00400A64">
        <w:rPr>
          <w:rFonts w:ascii="Times New Roman" w:hAnsi="Times New Roman"/>
          <w:sz w:val="28"/>
          <w:szCs w:val="28"/>
        </w:rPr>
        <w:t xml:space="preserve"> В 2 ч. Ч 2. Прот</w:t>
      </w:r>
      <w:r w:rsidRPr="00400A64">
        <w:rPr>
          <w:rFonts w:ascii="Times New Roman" w:hAnsi="Times New Roman"/>
          <w:sz w:val="28"/>
          <w:szCs w:val="28"/>
        </w:rPr>
        <w:t>е</w:t>
      </w:r>
      <w:r w:rsidRPr="00400A64">
        <w:rPr>
          <w:rFonts w:ascii="Times New Roman" w:hAnsi="Times New Roman"/>
          <w:sz w:val="28"/>
          <w:szCs w:val="28"/>
        </w:rPr>
        <w:t xml:space="preserve">зирование / А. Хоманн, В. Хильшер. </w:t>
      </w:r>
      <w:r w:rsidRPr="00400A64">
        <w:rPr>
          <w:rFonts w:ascii="Times New Roman" w:hAnsi="Times New Roman"/>
          <w:bCs/>
          <w:sz w:val="28"/>
          <w:szCs w:val="28"/>
        </w:rPr>
        <w:t>–</w:t>
      </w:r>
      <w:r w:rsidRPr="00400A64">
        <w:rPr>
          <w:rFonts w:ascii="Times New Roman" w:hAnsi="Times New Roman"/>
          <w:sz w:val="28"/>
          <w:szCs w:val="28"/>
        </w:rPr>
        <w:t xml:space="preserve"> Москва: Квинтэссенция, 2010. </w:t>
      </w:r>
      <w:r w:rsidRPr="00400A64">
        <w:rPr>
          <w:rFonts w:ascii="Times New Roman" w:hAnsi="Times New Roman"/>
          <w:bCs/>
          <w:sz w:val="28"/>
          <w:szCs w:val="28"/>
        </w:rPr>
        <w:t>–</w:t>
      </w:r>
      <w:r w:rsidRPr="00400A64">
        <w:rPr>
          <w:rFonts w:ascii="Times New Roman" w:hAnsi="Times New Roman"/>
          <w:sz w:val="28"/>
          <w:szCs w:val="28"/>
        </w:rPr>
        <w:t xml:space="preserve"> 357 с.</w:t>
      </w:r>
    </w:p>
    <w:p w:rsidR="008B34D9" w:rsidRDefault="008B34D9" w:rsidP="008B34D9">
      <w:pPr>
        <w:numPr>
          <w:ilvl w:val="0"/>
          <w:numId w:val="4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Руководство к практическим занятиям по ортодонтии </w:t>
      </w:r>
      <w:r>
        <w:rPr>
          <w:bCs/>
          <w:sz w:val="28"/>
          <w:szCs w:val="28"/>
        </w:rPr>
        <w:t>[Текст]</w:t>
      </w:r>
      <w:r w:rsidRPr="00D43C84">
        <w:rPr>
          <w:sz w:val="28"/>
          <w:szCs w:val="28"/>
        </w:rPr>
        <w:t xml:space="preserve"> /</w:t>
      </w:r>
      <w:r>
        <w:rPr>
          <w:sz w:val="28"/>
          <w:szCs w:val="28"/>
        </w:rPr>
        <w:t xml:space="preserve"> В. А. Дистель </w:t>
      </w:r>
      <w:r w:rsidRPr="00B66C65">
        <w:rPr>
          <w:bCs/>
          <w:sz w:val="28"/>
          <w:szCs w:val="28"/>
        </w:rPr>
        <w:t>[и др.].</w:t>
      </w:r>
      <w:r w:rsidRPr="00BA06F8">
        <w:rPr>
          <w:bCs/>
          <w:sz w:val="28"/>
          <w:szCs w:val="28"/>
        </w:rPr>
        <w:t xml:space="preserve"> </w:t>
      </w:r>
      <w:r w:rsidRPr="00B66C65">
        <w:rPr>
          <w:bCs/>
          <w:sz w:val="28"/>
          <w:szCs w:val="28"/>
        </w:rPr>
        <w:t>–</w:t>
      </w:r>
      <w:r>
        <w:rPr>
          <w:sz w:val="28"/>
          <w:szCs w:val="28"/>
        </w:rPr>
        <w:t xml:space="preserve"> Омск: Изд-во ОмГМА, 201</w:t>
      </w:r>
      <w:r w:rsidR="000C6FA9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D43C84">
        <w:rPr>
          <w:sz w:val="28"/>
          <w:szCs w:val="28"/>
        </w:rPr>
        <w:t xml:space="preserve"> </w:t>
      </w:r>
      <w:r w:rsidRPr="00B66C65">
        <w:rPr>
          <w:bCs/>
          <w:sz w:val="28"/>
          <w:szCs w:val="28"/>
        </w:rPr>
        <w:t>–</w:t>
      </w:r>
      <w:r w:rsidRPr="00D43C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372 </w:t>
      </w:r>
      <w:r w:rsidRPr="00D43C84">
        <w:rPr>
          <w:sz w:val="28"/>
          <w:szCs w:val="28"/>
        </w:rPr>
        <w:t>с.</w:t>
      </w:r>
    </w:p>
    <w:p w:rsidR="008B34D9" w:rsidRPr="0068197A" w:rsidRDefault="008B34D9" w:rsidP="008B34D9">
      <w:pPr>
        <w:numPr>
          <w:ilvl w:val="0"/>
          <w:numId w:val="47"/>
        </w:numPr>
        <w:jc w:val="both"/>
        <w:rPr>
          <w:sz w:val="28"/>
          <w:szCs w:val="28"/>
        </w:rPr>
      </w:pPr>
      <w:r w:rsidRPr="0068197A">
        <w:rPr>
          <w:sz w:val="28"/>
          <w:szCs w:val="28"/>
        </w:rPr>
        <w:t>Современная ортопедическая стоматология  [Текст]: журн. – Москва: ООО «Медицинская пресса»,  201</w:t>
      </w:r>
      <w:r w:rsidR="000C6FA9">
        <w:rPr>
          <w:sz w:val="28"/>
          <w:szCs w:val="28"/>
        </w:rPr>
        <w:t>2</w:t>
      </w:r>
      <w:r w:rsidRPr="0068197A">
        <w:rPr>
          <w:sz w:val="28"/>
          <w:szCs w:val="28"/>
        </w:rPr>
        <w:t>- 201</w:t>
      </w:r>
      <w:r w:rsidR="000C6FA9">
        <w:rPr>
          <w:sz w:val="28"/>
          <w:szCs w:val="28"/>
        </w:rPr>
        <w:t>7</w:t>
      </w:r>
      <w:r>
        <w:rPr>
          <w:sz w:val="28"/>
          <w:szCs w:val="28"/>
        </w:rPr>
        <w:t>.</w:t>
      </w:r>
    </w:p>
    <w:p w:rsidR="008B34D9" w:rsidRPr="006331BB" w:rsidRDefault="008B34D9" w:rsidP="008B34D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Интернет-ресурсы:</w:t>
      </w:r>
    </w:p>
    <w:p w:rsidR="008B34D9" w:rsidRPr="00322D59" w:rsidRDefault="008B34D9" w:rsidP="008B34D9">
      <w:pPr>
        <w:pStyle w:val="a5"/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22D59">
        <w:rPr>
          <w:rFonts w:ascii="Times New Roman" w:hAnsi="Times New Roman"/>
          <w:sz w:val="28"/>
          <w:szCs w:val="28"/>
        </w:rPr>
        <w:t>Денталсайт: профессионалы о стом</w:t>
      </w:r>
      <w:r w:rsidR="000C6FA9">
        <w:rPr>
          <w:rFonts w:ascii="Times New Roman" w:hAnsi="Times New Roman"/>
          <w:sz w:val="28"/>
          <w:szCs w:val="28"/>
        </w:rPr>
        <w:t xml:space="preserve">атологии [Электронный ресурс]. </w:t>
      </w:r>
      <w:r w:rsidRPr="00322D59">
        <w:rPr>
          <w:rFonts w:ascii="Times New Roman" w:hAnsi="Times New Roman"/>
          <w:sz w:val="28"/>
          <w:szCs w:val="28"/>
        </w:rPr>
        <w:t xml:space="preserve"> </w:t>
      </w:r>
      <w:r w:rsidRPr="00322D59">
        <w:rPr>
          <w:rFonts w:ascii="Times New Roman" w:hAnsi="Times New Roman"/>
          <w:sz w:val="28"/>
          <w:szCs w:val="28"/>
          <w:lang w:val="en-US"/>
        </w:rPr>
        <w:t>URL</w:t>
      </w:r>
      <w:r w:rsidRPr="0040548B">
        <w:rPr>
          <w:rFonts w:ascii="Times New Roman" w:hAnsi="Times New Roman"/>
          <w:sz w:val="28"/>
          <w:szCs w:val="28"/>
          <w:lang w:val="en-US"/>
        </w:rPr>
        <w:t xml:space="preserve">: http: // </w:t>
      </w:r>
      <w:r w:rsidRPr="00322D59">
        <w:rPr>
          <w:rFonts w:ascii="Times New Roman" w:hAnsi="Times New Roman"/>
          <w:sz w:val="28"/>
          <w:szCs w:val="28"/>
          <w:lang w:val="en-US"/>
        </w:rPr>
        <w:t>www</w:t>
      </w:r>
      <w:r w:rsidRPr="0040548B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322D59">
        <w:rPr>
          <w:rFonts w:ascii="Times New Roman" w:hAnsi="Times New Roman"/>
          <w:sz w:val="28"/>
          <w:szCs w:val="28"/>
          <w:lang w:val="en-US"/>
        </w:rPr>
        <w:t>dental</w:t>
      </w:r>
      <w:r w:rsidRPr="0040548B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22D59">
        <w:rPr>
          <w:rFonts w:ascii="Times New Roman" w:hAnsi="Times New Roman"/>
          <w:sz w:val="28"/>
          <w:szCs w:val="28"/>
          <w:lang w:val="en-US"/>
        </w:rPr>
        <w:t>site</w:t>
      </w:r>
      <w:r w:rsidRPr="0040548B">
        <w:rPr>
          <w:rFonts w:ascii="Times New Roman" w:hAnsi="Times New Roman"/>
          <w:sz w:val="28"/>
          <w:szCs w:val="28"/>
          <w:lang w:val="en-US"/>
        </w:rPr>
        <w:t>.</w:t>
      </w:r>
      <w:r w:rsidRPr="00322D59">
        <w:rPr>
          <w:rFonts w:ascii="Times New Roman" w:hAnsi="Times New Roman"/>
          <w:sz w:val="28"/>
          <w:szCs w:val="28"/>
          <w:lang w:val="en-US"/>
        </w:rPr>
        <w:t>ru</w:t>
      </w:r>
      <w:r w:rsidR="000C6FA9" w:rsidRPr="0040548B">
        <w:rPr>
          <w:rFonts w:ascii="Times New Roman" w:hAnsi="Times New Roman"/>
          <w:sz w:val="28"/>
          <w:szCs w:val="28"/>
          <w:lang w:val="en-US"/>
        </w:rPr>
        <w:t xml:space="preserve"> //.</w:t>
      </w:r>
      <w:r w:rsidRPr="0040548B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22D59">
        <w:rPr>
          <w:rFonts w:ascii="Times New Roman" w:hAnsi="Times New Roman"/>
          <w:sz w:val="28"/>
          <w:szCs w:val="28"/>
        </w:rPr>
        <w:t>(дата обращения: 25.08.</w:t>
      </w:r>
      <w:r>
        <w:rPr>
          <w:rFonts w:ascii="Times New Roman" w:hAnsi="Times New Roman"/>
          <w:sz w:val="28"/>
          <w:szCs w:val="28"/>
        </w:rPr>
        <w:t>201</w:t>
      </w:r>
      <w:r w:rsidR="000C6FA9">
        <w:rPr>
          <w:rFonts w:ascii="Times New Roman" w:hAnsi="Times New Roman"/>
          <w:sz w:val="28"/>
          <w:szCs w:val="28"/>
        </w:rPr>
        <w:t>7</w:t>
      </w:r>
      <w:r w:rsidRPr="00322D59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val="en-US"/>
        </w:rPr>
        <w:t>.</w:t>
      </w:r>
    </w:p>
    <w:p w:rsidR="008B34D9" w:rsidRPr="00322D59" w:rsidRDefault="008B34D9" w:rsidP="008B34D9">
      <w:pPr>
        <w:pStyle w:val="a5"/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22D59">
        <w:rPr>
          <w:rFonts w:ascii="Times New Roman" w:hAnsi="Times New Roman"/>
          <w:sz w:val="28"/>
          <w:szCs w:val="28"/>
        </w:rPr>
        <w:t>Российский стоматологически</w:t>
      </w:r>
      <w:r w:rsidR="000C6FA9">
        <w:rPr>
          <w:rFonts w:ascii="Times New Roman" w:hAnsi="Times New Roman"/>
          <w:sz w:val="28"/>
          <w:szCs w:val="28"/>
        </w:rPr>
        <w:t xml:space="preserve">й портал [Электронный ресурс]. </w:t>
      </w:r>
      <w:r w:rsidRPr="00322D59">
        <w:rPr>
          <w:rFonts w:ascii="Times New Roman" w:hAnsi="Times New Roman"/>
          <w:sz w:val="28"/>
          <w:szCs w:val="28"/>
        </w:rPr>
        <w:t xml:space="preserve"> </w:t>
      </w:r>
      <w:r w:rsidRPr="00322D59">
        <w:rPr>
          <w:rFonts w:ascii="Times New Roman" w:hAnsi="Times New Roman"/>
          <w:sz w:val="28"/>
          <w:szCs w:val="28"/>
          <w:lang w:val="en-US"/>
        </w:rPr>
        <w:t>URL</w:t>
      </w:r>
      <w:r w:rsidRPr="0040548B">
        <w:rPr>
          <w:rFonts w:ascii="Times New Roman" w:hAnsi="Times New Roman"/>
          <w:sz w:val="28"/>
          <w:szCs w:val="28"/>
          <w:lang w:val="en-US"/>
        </w:rPr>
        <w:t xml:space="preserve">: http:// www. </w:t>
      </w:r>
      <w:r w:rsidRPr="00322D59">
        <w:rPr>
          <w:rFonts w:ascii="Times New Roman" w:hAnsi="Times New Roman"/>
          <w:sz w:val="28"/>
          <w:szCs w:val="28"/>
          <w:lang w:val="en-US"/>
        </w:rPr>
        <w:t>www</w:t>
      </w:r>
      <w:r w:rsidRPr="0040548B">
        <w:rPr>
          <w:rFonts w:ascii="Times New Roman" w:hAnsi="Times New Roman"/>
          <w:sz w:val="28"/>
          <w:szCs w:val="28"/>
          <w:lang w:val="en-US"/>
        </w:rPr>
        <w:t>.</w:t>
      </w:r>
      <w:r w:rsidR="00B61AF4" w:rsidRPr="0040548B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22D59">
        <w:rPr>
          <w:rFonts w:ascii="Times New Roman" w:hAnsi="Times New Roman"/>
          <w:sz w:val="28"/>
          <w:szCs w:val="28"/>
          <w:lang w:val="en-US"/>
        </w:rPr>
        <w:t>stom</w:t>
      </w:r>
      <w:r w:rsidRPr="0040548B">
        <w:rPr>
          <w:rFonts w:ascii="Times New Roman" w:hAnsi="Times New Roman"/>
          <w:sz w:val="28"/>
          <w:szCs w:val="28"/>
          <w:lang w:val="en-US"/>
        </w:rPr>
        <w:t>.</w:t>
      </w:r>
      <w:r w:rsidRPr="00322D59">
        <w:rPr>
          <w:rFonts w:ascii="Times New Roman" w:hAnsi="Times New Roman"/>
          <w:sz w:val="28"/>
          <w:szCs w:val="28"/>
          <w:lang w:val="en-US"/>
        </w:rPr>
        <w:t>ru</w:t>
      </w:r>
      <w:r w:rsidR="000C6FA9" w:rsidRPr="0040548B">
        <w:rPr>
          <w:rFonts w:ascii="Times New Roman" w:hAnsi="Times New Roman"/>
          <w:sz w:val="28"/>
          <w:szCs w:val="28"/>
          <w:lang w:val="en-US"/>
        </w:rPr>
        <w:t xml:space="preserve"> / .</w:t>
      </w:r>
      <w:r w:rsidRPr="0040548B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22D59">
        <w:rPr>
          <w:rFonts w:ascii="Times New Roman" w:hAnsi="Times New Roman"/>
          <w:sz w:val="28"/>
          <w:szCs w:val="28"/>
        </w:rPr>
        <w:t>(дата обращения: 25.08.</w:t>
      </w:r>
      <w:r>
        <w:rPr>
          <w:rFonts w:ascii="Times New Roman" w:hAnsi="Times New Roman"/>
          <w:sz w:val="28"/>
          <w:szCs w:val="28"/>
        </w:rPr>
        <w:t>20</w:t>
      </w:r>
      <w:r w:rsidRPr="00322D59">
        <w:rPr>
          <w:rFonts w:ascii="Times New Roman" w:hAnsi="Times New Roman"/>
          <w:sz w:val="28"/>
          <w:szCs w:val="28"/>
        </w:rPr>
        <w:t>1</w:t>
      </w:r>
      <w:r w:rsidR="000C6FA9">
        <w:rPr>
          <w:rFonts w:ascii="Times New Roman" w:hAnsi="Times New Roman"/>
          <w:sz w:val="28"/>
          <w:szCs w:val="28"/>
        </w:rPr>
        <w:t>7</w:t>
      </w:r>
      <w:r w:rsidRPr="00322D59">
        <w:rPr>
          <w:rFonts w:ascii="Times New Roman" w:hAnsi="Times New Roman"/>
          <w:sz w:val="28"/>
          <w:szCs w:val="28"/>
        </w:rPr>
        <w:t>)</w:t>
      </w:r>
      <w:r w:rsidRPr="00B61AF4">
        <w:rPr>
          <w:rFonts w:ascii="Times New Roman" w:hAnsi="Times New Roman"/>
          <w:sz w:val="28"/>
          <w:szCs w:val="28"/>
        </w:rPr>
        <w:t>.</w:t>
      </w:r>
    </w:p>
    <w:p w:rsidR="008B34D9" w:rsidRPr="00322D59" w:rsidRDefault="008B34D9" w:rsidP="008B34D9">
      <w:pPr>
        <w:pStyle w:val="a5"/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22D59">
        <w:rPr>
          <w:rFonts w:ascii="Times New Roman" w:hAnsi="Times New Roman"/>
          <w:sz w:val="28"/>
          <w:szCs w:val="28"/>
        </w:rPr>
        <w:t>Русский стоматологически</w:t>
      </w:r>
      <w:r w:rsidR="000C6FA9">
        <w:rPr>
          <w:rFonts w:ascii="Times New Roman" w:hAnsi="Times New Roman"/>
          <w:sz w:val="28"/>
          <w:szCs w:val="28"/>
        </w:rPr>
        <w:t xml:space="preserve">й сервер [Электронный ресурс]. </w:t>
      </w:r>
      <w:r w:rsidRPr="00322D59">
        <w:rPr>
          <w:rFonts w:ascii="Times New Roman" w:hAnsi="Times New Roman"/>
          <w:sz w:val="28"/>
          <w:szCs w:val="28"/>
        </w:rPr>
        <w:t xml:space="preserve"> </w:t>
      </w:r>
      <w:r w:rsidRPr="00322D59">
        <w:rPr>
          <w:rFonts w:ascii="Times New Roman" w:hAnsi="Times New Roman"/>
          <w:sz w:val="28"/>
          <w:szCs w:val="28"/>
          <w:lang w:val="en-US"/>
        </w:rPr>
        <w:t>URL</w:t>
      </w:r>
      <w:r w:rsidRPr="0040548B">
        <w:rPr>
          <w:rFonts w:ascii="Times New Roman" w:hAnsi="Times New Roman"/>
          <w:sz w:val="28"/>
          <w:szCs w:val="28"/>
          <w:lang w:val="en-US"/>
        </w:rPr>
        <w:t xml:space="preserve">: http: // </w:t>
      </w:r>
      <w:r w:rsidRPr="00322D59">
        <w:rPr>
          <w:rFonts w:ascii="Times New Roman" w:hAnsi="Times New Roman"/>
          <w:sz w:val="28"/>
          <w:szCs w:val="28"/>
          <w:lang w:val="en-US"/>
        </w:rPr>
        <w:t>www</w:t>
      </w:r>
      <w:r w:rsidRPr="0040548B">
        <w:rPr>
          <w:rFonts w:ascii="Times New Roman" w:hAnsi="Times New Roman"/>
          <w:sz w:val="28"/>
          <w:szCs w:val="28"/>
          <w:lang w:val="en-US"/>
        </w:rPr>
        <w:t>.</w:t>
      </w:r>
      <w:r w:rsidRPr="00322D59">
        <w:rPr>
          <w:rFonts w:ascii="Times New Roman" w:hAnsi="Times New Roman"/>
          <w:sz w:val="28"/>
          <w:szCs w:val="28"/>
          <w:lang w:val="en-US"/>
        </w:rPr>
        <w:t>rusdent</w:t>
      </w:r>
      <w:r w:rsidRPr="0040548B">
        <w:rPr>
          <w:rFonts w:ascii="Times New Roman" w:hAnsi="Times New Roman"/>
          <w:sz w:val="28"/>
          <w:szCs w:val="28"/>
          <w:lang w:val="en-US"/>
        </w:rPr>
        <w:t>.</w:t>
      </w:r>
      <w:r w:rsidRPr="00322D59">
        <w:rPr>
          <w:rFonts w:ascii="Times New Roman" w:hAnsi="Times New Roman"/>
          <w:sz w:val="28"/>
          <w:szCs w:val="28"/>
          <w:lang w:val="en-US"/>
        </w:rPr>
        <w:t>com</w:t>
      </w:r>
      <w:r w:rsidR="000C6FA9" w:rsidRPr="0040548B">
        <w:rPr>
          <w:rFonts w:ascii="Times New Roman" w:hAnsi="Times New Roman"/>
          <w:sz w:val="28"/>
          <w:szCs w:val="28"/>
          <w:lang w:val="en-US"/>
        </w:rPr>
        <w:t xml:space="preserve"> //.</w:t>
      </w:r>
      <w:r w:rsidRPr="0040548B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22D59">
        <w:rPr>
          <w:rFonts w:ascii="Times New Roman" w:hAnsi="Times New Roman"/>
          <w:sz w:val="28"/>
          <w:szCs w:val="28"/>
        </w:rPr>
        <w:t>(дата обращения: 250.08.</w:t>
      </w:r>
      <w:r>
        <w:rPr>
          <w:rFonts w:ascii="Times New Roman" w:hAnsi="Times New Roman"/>
          <w:sz w:val="28"/>
          <w:szCs w:val="28"/>
        </w:rPr>
        <w:t>20</w:t>
      </w:r>
      <w:r w:rsidRPr="00322D59">
        <w:rPr>
          <w:rFonts w:ascii="Times New Roman" w:hAnsi="Times New Roman"/>
          <w:sz w:val="28"/>
          <w:szCs w:val="28"/>
        </w:rPr>
        <w:t>1</w:t>
      </w:r>
      <w:r w:rsidR="000C6FA9">
        <w:rPr>
          <w:rFonts w:ascii="Times New Roman" w:hAnsi="Times New Roman"/>
          <w:sz w:val="28"/>
          <w:szCs w:val="28"/>
        </w:rPr>
        <w:t>7</w:t>
      </w:r>
      <w:r w:rsidRPr="00322D59">
        <w:rPr>
          <w:rFonts w:ascii="Times New Roman" w:hAnsi="Times New Roman"/>
          <w:sz w:val="28"/>
          <w:szCs w:val="28"/>
        </w:rPr>
        <w:t>)</w:t>
      </w:r>
      <w:r w:rsidRPr="000C6FA9">
        <w:rPr>
          <w:rFonts w:ascii="Times New Roman" w:hAnsi="Times New Roman"/>
          <w:sz w:val="28"/>
          <w:szCs w:val="28"/>
        </w:rPr>
        <w:t>.</w:t>
      </w:r>
    </w:p>
    <w:p w:rsidR="00D32A43" w:rsidRPr="00B570BE" w:rsidRDefault="00D32A43" w:rsidP="003B415C">
      <w:pPr>
        <w:pStyle w:val="Default"/>
        <w:ind w:left="540" w:firstLine="165"/>
        <w:jc w:val="both"/>
        <w:rPr>
          <w:color w:val="auto"/>
          <w:sz w:val="28"/>
          <w:szCs w:val="28"/>
        </w:rPr>
      </w:pPr>
    </w:p>
    <w:p w:rsidR="00041713" w:rsidRDefault="00041713" w:rsidP="000133B9">
      <w:pPr>
        <w:tabs>
          <w:tab w:val="left" w:pos="1080"/>
        </w:tabs>
        <w:jc w:val="both"/>
        <w:rPr>
          <w:sz w:val="28"/>
          <w:szCs w:val="28"/>
        </w:rPr>
      </w:pPr>
      <w:r w:rsidRPr="00971D71">
        <w:rPr>
          <w:b/>
          <w:bCs/>
          <w:sz w:val="28"/>
          <w:szCs w:val="28"/>
        </w:rPr>
        <w:t>4.3. Общие требования к организации образовательного процесса</w:t>
      </w:r>
      <w:r w:rsidR="00D27264" w:rsidRPr="008E1F11">
        <w:rPr>
          <w:b/>
          <w:sz w:val="28"/>
          <w:szCs w:val="28"/>
        </w:rPr>
        <w:t>*</w:t>
      </w:r>
    </w:p>
    <w:p w:rsidR="00041713" w:rsidRPr="00DE32E9" w:rsidRDefault="00041713" w:rsidP="00BF0B3B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DE32E9">
        <w:rPr>
          <w:color w:val="auto"/>
          <w:sz w:val="28"/>
          <w:szCs w:val="28"/>
        </w:rPr>
        <w:t xml:space="preserve">При организации образовательного процесса по </w:t>
      </w:r>
      <w:r>
        <w:rPr>
          <w:color w:val="auto"/>
          <w:sz w:val="28"/>
          <w:szCs w:val="28"/>
        </w:rPr>
        <w:t xml:space="preserve">реализации </w:t>
      </w:r>
      <w:r w:rsidRPr="00DE32E9">
        <w:rPr>
          <w:color w:val="auto"/>
          <w:sz w:val="28"/>
          <w:szCs w:val="28"/>
        </w:rPr>
        <w:t>професси</w:t>
      </w:r>
      <w:r w:rsidRPr="00DE32E9">
        <w:rPr>
          <w:color w:val="auto"/>
          <w:sz w:val="28"/>
          <w:szCs w:val="28"/>
        </w:rPr>
        <w:t>о</w:t>
      </w:r>
      <w:r w:rsidRPr="00DE32E9">
        <w:rPr>
          <w:color w:val="auto"/>
          <w:sz w:val="28"/>
          <w:szCs w:val="28"/>
        </w:rPr>
        <w:t>нально</w:t>
      </w:r>
      <w:r>
        <w:rPr>
          <w:color w:val="auto"/>
          <w:sz w:val="28"/>
          <w:szCs w:val="28"/>
        </w:rPr>
        <w:t>го</w:t>
      </w:r>
      <w:r w:rsidRPr="00DE32E9">
        <w:rPr>
          <w:color w:val="auto"/>
          <w:sz w:val="28"/>
          <w:szCs w:val="28"/>
        </w:rPr>
        <w:t xml:space="preserve"> модул</w:t>
      </w:r>
      <w:r>
        <w:rPr>
          <w:color w:val="auto"/>
          <w:sz w:val="28"/>
          <w:szCs w:val="28"/>
        </w:rPr>
        <w:t>я</w:t>
      </w:r>
      <w:r w:rsidR="00B61AF4">
        <w:rPr>
          <w:color w:val="auto"/>
          <w:sz w:val="28"/>
          <w:szCs w:val="28"/>
        </w:rPr>
        <w:t xml:space="preserve"> </w:t>
      </w:r>
      <w:r w:rsidRPr="00DE32E9">
        <w:rPr>
          <w:color w:val="auto"/>
          <w:sz w:val="28"/>
          <w:szCs w:val="28"/>
        </w:rPr>
        <w:t xml:space="preserve">Изготовление </w:t>
      </w:r>
      <w:r>
        <w:rPr>
          <w:color w:val="auto"/>
          <w:sz w:val="28"/>
          <w:szCs w:val="28"/>
        </w:rPr>
        <w:t>челюстно-лицевых</w:t>
      </w:r>
      <w:r w:rsidR="000133B9">
        <w:rPr>
          <w:color w:val="auto"/>
          <w:sz w:val="28"/>
          <w:szCs w:val="28"/>
        </w:rPr>
        <w:t xml:space="preserve"> аппаратов</w:t>
      </w:r>
      <w:r w:rsidRPr="00DE32E9">
        <w:rPr>
          <w:color w:val="auto"/>
          <w:sz w:val="28"/>
          <w:szCs w:val="28"/>
        </w:rPr>
        <w:t xml:space="preserve">  необходимо использовать </w:t>
      </w:r>
      <w:r>
        <w:rPr>
          <w:color w:val="auto"/>
          <w:sz w:val="28"/>
          <w:szCs w:val="28"/>
        </w:rPr>
        <w:t>практически-</w:t>
      </w:r>
      <w:r w:rsidRPr="00DE32E9">
        <w:rPr>
          <w:color w:val="auto"/>
          <w:sz w:val="28"/>
          <w:szCs w:val="28"/>
        </w:rPr>
        <w:t>ориентированные</w:t>
      </w:r>
      <w:r>
        <w:rPr>
          <w:color w:val="auto"/>
          <w:sz w:val="28"/>
          <w:szCs w:val="28"/>
        </w:rPr>
        <w:t xml:space="preserve"> технологии</w:t>
      </w:r>
      <w:r w:rsidRPr="00DE32E9">
        <w:rPr>
          <w:color w:val="auto"/>
          <w:sz w:val="28"/>
          <w:szCs w:val="28"/>
        </w:rPr>
        <w:t xml:space="preserve"> (моделирование профессиональной деятельности на занятии); личностно-ориентированные технологии, способствующие развитию активности личности обучающегося в учебном процессе (разбор конкретных рабочих ситуаций, групповые ди</w:t>
      </w:r>
      <w:r w:rsidRPr="00DE32E9">
        <w:rPr>
          <w:color w:val="auto"/>
          <w:sz w:val="28"/>
          <w:szCs w:val="28"/>
        </w:rPr>
        <w:t>с</w:t>
      </w:r>
      <w:r w:rsidRPr="00DE32E9">
        <w:rPr>
          <w:color w:val="auto"/>
          <w:sz w:val="28"/>
          <w:szCs w:val="28"/>
        </w:rPr>
        <w:t>куссии);  информационно-коммуникационные технологии, позволяющие о</w:t>
      </w:r>
      <w:r w:rsidRPr="00DE32E9">
        <w:rPr>
          <w:color w:val="auto"/>
          <w:sz w:val="28"/>
          <w:szCs w:val="28"/>
        </w:rPr>
        <w:t>в</w:t>
      </w:r>
      <w:r w:rsidRPr="00DE32E9">
        <w:rPr>
          <w:color w:val="auto"/>
          <w:sz w:val="28"/>
          <w:szCs w:val="28"/>
        </w:rPr>
        <w:t>ладеть методами сбора, размещения, хранения, накопления, передачи и и</w:t>
      </w:r>
      <w:r w:rsidRPr="00DE32E9">
        <w:rPr>
          <w:color w:val="auto"/>
          <w:sz w:val="28"/>
          <w:szCs w:val="28"/>
        </w:rPr>
        <w:t>с</w:t>
      </w:r>
      <w:r w:rsidRPr="00DE32E9">
        <w:rPr>
          <w:color w:val="auto"/>
          <w:sz w:val="28"/>
          <w:szCs w:val="28"/>
        </w:rPr>
        <w:t xml:space="preserve">пользования данных в профессиональной деятельности. </w:t>
      </w:r>
    </w:p>
    <w:p w:rsidR="00041713" w:rsidRPr="001071F4" w:rsidRDefault="00041713" w:rsidP="001071F4">
      <w:pPr>
        <w:tabs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DE32E9">
        <w:rPr>
          <w:sz w:val="28"/>
          <w:szCs w:val="28"/>
        </w:rPr>
        <w:t>Практические занятия продолжительностью 6 часов рек</w:t>
      </w:r>
      <w:r w:rsidR="001071F4">
        <w:rPr>
          <w:sz w:val="28"/>
          <w:szCs w:val="28"/>
        </w:rPr>
        <w:t>омендуется пр</w:t>
      </w:r>
      <w:r w:rsidR="001071F4">
        <w:rPr>
          <w:sz w:val="28"/>
          <w:szCs w:val="28"/>
        </w:rPr>
        <w:t>о</w:t>
      </w:r>
      <w:r w:rsidR="001071F4">
        <w:rPr>
          <w:sz w:val="28"/>
          <w:szCs w:val="28"/>
        </w:rPr>
        <w:t>водить по подгруппам (</w:t>
      </w:r>
      <w:r>
        <w:rPr>
          <w:sz w:val="28"/>
          <w:szCs w:val="28"/>
        </w:rPr>
        <w:t>8</w:t>
      </w:r>
      <w:r w:rsidR="001071F4">
        <w:rPr>
          <w:sz w:val="28"/>
          <w:szCs w:val="28"/>
        </w:rPr>
        <w:t>-9</w:t>
      </w:r>
      <w:r>
        <w:rPr>
          <w:sz w:val="28"/>
          <w:szCs w:val="28"/>
        </w:rPr>
        <w:t xml:space="preserve"> человек)</w:t>
      </w:r>
      <w:r w:rsidRPr="00DE32E9">
        <w:rPr>
          <w:sz w:val="28"/>
          <w:szCs w:val="28"/>
        </w:rPr>
        <w:t>, теоретические (2 часа) – по группам</w:t>
      </w:r>
      <w:r>
        <w:rPr>
          <w:sz w:val="28"/>
          <w:szCs w:val="28"/>
        </w:rPr>
        <w:t xml:space="preserve"> (25-30 человек)</w:t>
      </w:r>
      <w:r w:rsidRPr="00DE32E9">
        <w:rPr>
          <w:sz w:val="28"/>
          <w:szCs w:val="28"/>
        </w:rPr>
        <w:t xml:space="preserve">. </w:t>
      </w:r>
      <w:r w:rsidR="001071F4" w:rsidRPr="00AF380C">
        <w:rPr>
          <w:bCs/>
          <w:sz w:val="28"/>
          <w:szCs w:val="28"/>
        </w:rPr>
        <w:t>Норма численности студентов в учебной группе и деление гру</w:t>
      </w:r>
      <w:r w:rsidR="001071F4" w:rsidRPr="00AF380C">
        <w:rPr>
          <w:bCs/>
          <w:sz w:val="28"/>
          <w:szCs w:val="28"/>
        </w:rPr>
        <w:t>п</w:t>
      </w:r>
      <w:r w:rsidR="001071F4" w:rsidRPr="00AF380C">
        <w:rPr>
          <w:bCs/>
          <w:sz w:val="28"/>
          <w:szCs w:val="28"/>
        </w:rPr>
        <w:t>пы на подгруппы численностью не менее 8 человек зафиксирована в Пост</w:t>
      </w:r>
      <w:r w:rsidR="001071F4" w:rsidRPr="00AF380C">
        <w:rPr>
          <w:bCs/>
          <w:sz w:val="28"/>
          <w:szCs w:val="28"/>
        </w:rPr>
        <w:t>а</w:t>
      </w:r>
      <w:r w:rsidR="001071F4" w:rsidRPr="00AF380C">
        <w:rPr>
          <w:bCs/>
          <w:sz w:val="28"/>
          <w:szCs w:val="28"/>
        </w:rPr>
        <w:lastRenderedPageBreak/>
        <w:t>новлении правительства РФ от 18.07. 2008 г. №543 «Об утверждении Тип</w:t>
      </w:r>
      <w:r w:rsidR="001071F4" w:rsidRPr="00AF380C">
        <w:rPr>
          <w:bCs/>
          <w:sz w:val="28"/>
          <w:szCs w:val="28"/>
        </w:rPr>
        <w:t>о</w:t>
      </w:r>
      <w:r w:rsidR="001071F4" w:rsidRPr="00AF380C">
        <w:rPr>
          <w:bCs/>
          <w:sz w:val="28"/>
          <w:szCs w:val="28"/>
        </w:rPr>
        <w:t>вого положения об образовательном учреждении среднего профессиональн</w:t>
      </w:r>
      <w:r w:rsidR="001071F4" w:rsidRPr="00AF380C">
        <w:rPr>
          <w:bCs/>
          <w:sz w:val="28"/>
          <w:szCs w:val="28"/>
        </w:rPr>
        <w:t>о</w:t>
      </w:r>
      <w:r w:rsidR="001071F4" w:rsidRPr="00AF380C">
        <w:rPr>
          <w:bCs/>
          <w:sz w:val="28"/>
          <w:szCs w:val="28"/>
        </w:rPr>
        <w:t>го образования (среднем учебном заведении)».</w:t>
      </w:r>
    </w:p>
    <w:p w:rsidR="00041713" w:rsidRPr="00DE32E9" w:rsidRDefault="00041713" w:rsidP="00041713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Изучение профессионального модуля заканчивается учебной</w:t>
      </w:r>
      <w:r w:rsidRPr="00DE32E9">
        <w:rPr>
          <w:color w:val="auto"/>
          <w:sz w:val="28"/>
          <w:szCs w:val="28"/>
        </w:rPr>
        <w:t xml:space="preserve"> практ</w:t>
      </w:r>
      <w:r w:rsidRPr="00DE32E9">
        <w:rPr>
          <w:color w:val="auto"/>
          <w:sz w:val="28"/>
          <w:szCs w:val="28"/>
        </w:rPr>
        <w:t>и</w:t>
      </w:r>
      <w:r w:rsidRPr="00DE32E9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ой объемом</w:t>
      </w:r>
      <w:r w:rsidR="00B61AF4">
        <w:rPr>
          <w:color w:val="auto"/>
          <w:sz w:val="28"/>
          <w:szCs w:val="28"/>
        </w:rPr>
        <w:t xml:space="preserve"> </w:t>
      </w:r>
      <w:r w:rsidRPr="00DE32E9">
        <w:rPr>
          <w:color w:val="auto"/>
          <w:sz w:val="28"/>
          <w:szCs w:val="28"/>
        </w:rPr>
        <w:t>– 18</w:t>
      </w:r>
      <w:r w:rsidR="003A63D6">
        <w:rPr>
          <w:color w:val="auto"/>
          <w:sz w:val="28"/>
          <w:szCs w:val="28"/>
        </w:rPr>
        <w:t xml:space="preserve"> часов. </w:t>
      </w:r>
      <w:r w:rsidR="003A63D6">
        <w:rPr>
          <w:sz w:val="28"/>
          <w:szCs w:val="28"/>
        </w:rPr>
        <w:t>Формой аттестации по профессиональному модулю является  экзамен квалификационный</w:t>
      </w:r>
      <w:r>
        <w:rPr>
          <w:color w:val="auto"/>
          <w:sz w:val="28"/>
          <w:szCs w:val="28"/>
        </w:rPr>
        <w:t>.</w:t>
      </w:r>
    </w:p>
    <w:p w:rsidR="00041713" w:rsidRDefault="00041713" w:rsidP="0004171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DE32E9">
        <w:rPr>
          <w:color w:val="auto"/>
          <w:sz w:val="28"/>
          <w:szCs w:val="28"/>
        </w:rPr>
        <w:t>Осв</w:t>
      </w:r>
      <w:r w:rsidR="000133B9">
        <w:rPr>
          <w:color w:val="auto"/>
          <w:sz w:val="28"/>
          <w:szCs w:val="28"/>
        </w:rPr>
        <w:t xml:space="preserve">оению профессионального модуля </w:t>
      </w:r>
      <w:r w:rsidRPr="00DE32E9">
        <w:rPr>
          <w:color w:val="auto"/>
          <w:sz w:val="28"/>
          <w:szCs w:val="28"/>
        </w:rPr>
        <w:t xml:space="preserve">Изготовление </w:t>
      </w:r>
      <w:r>
        <w:rPr>
          <w:color w:val="auto"/>
          <w:sz w:val="28"/>
          <w:szCs w:val="28"/>
        </w:rPr>
        <w:t>челюстно-лицевых</w:t>
      </w:r>
      <w:r w:rsidR="00B61AF4">
        <w:rPr>
          <w:color w:val="auto"/>
          <w:sz w:val="28"/>
          <w:szCs w:val="28"/>
        </w:rPr>
        <w:t xml:space="preserve"> </w:t>
      </w:r>
      <w:r w:rsidR="000133B9">
        <w:rPr>
          <w:color w:val="auto"/>
          <w:sz w:val="28"/>
          <w:szCs w:val="28"/>
        </w:rPr>
        <w:t>аппаратов</w:t>
      </w:r>
      <w:r w:rsidRPr="00DE32E9">
        <w:rPr>
          <w:color w:val="auto"/>
          <w:sz w:val="28"/>
          <w:szCs w:val="28"/>
        </w:rPr>
        <w:t xml:space="preserve"> должно предшествовать изучение общепрофессионал</w:t>
      </w:r>
      <w:r w:rsidRPr="00DE32E9">
        <w:rPr>
          <w:color w:val="auto"/>
          <w:sz w:val="28"/>
          <w:szCs w:val="28"/>
        </w:rPr>
        <w:t>ь</w:t>
      </w:r>
      <w:r w:rsidRPr="00DE32E9">
        <w:rPr>
          <w:color w:val="auto"/>
          <w:sz w:val="28"/>
          <w:szCs w:val="28"/>
        </w:rPr>
        <w:t xml:space="preserve">ных </w:t>
      </w:r>
      <w:r w:rsidRPr="007F7B42">
        <w:rPr>
          <w:color w:val="auto"/>
          <w:sz w:val="28"/>
          <w:szCs w:val="28"/>
        </w:rPr>
        <w:t>дисциплин</w:t>
      </w:r>
      <w:r w:rsidR="004703D4">
        <w:rPr>
          <w:color w:val="auto"/>
          <w:sz w:val="28"/>
          <w:szCs w:val="28"/>
        </w:rPr>
        <w:t xml:space="preserve"> </w:t>
      </w:r>
      <w:r w:rsidRPr="007F7B42">
        <w:rPr>
          <w:color w:val="auto"/>
          <w:sz w:val="28"/>
          <w:szCs w:val="28"/>
        </w:rPr>
        <w:t>ОП.01, ОП.02, ОП.05</w:t>
      </w:r>
      <w:r w:rsidR="004703D4">
        <w:rPr>
          <w:color w:val="auto"/>
          <w:sz w:val="28"/>
          <w:szCs w:val="28"/>
        </w:rPr>
        <w:t xml:space="preserve"> и профессиональных модулей ПМ.01, ПМ.</w:t>
      </w:r>
      <w:r w:rsidRPr="00DE32E9">
        <w:rPr>
          <w:color w:val="auto"/>
          <w:sz w:val="28"/>
          <w:szCs w:val="28"/>
        </w:rPr>
        <w:t>02.</w:t>
      </w:r>
    </w:p>
    <w:p w:rsidR="000E6B1B" w:rsidRPr="00CE2B76" w:rsidRDefault="000E6B1B" w:rsidP="000E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  <w:r w:rsidRPr="000E6B1B">
        <w:rPr>
          <w:sz w:val="28"/>
          <w:szCs w:val="28"/>
        </w:rPr>
        <w:t>В помощь студентам для освоения модуля работает библиотека ко</w:t>
      </w:r>
      <w:r w:rsidRPr="000E6B1B">
        <w:rPr>
          <w:sz w:val="28"/>
          <w:szCs w:val="28"/>
        </w:rPr>
        <w:t>л</w:t>
      </w:r>
      <w:r w:rsidRPr="000E6B1B">
        <w:rPr>
          <w:sz w:val="28"/>
          <w:szCs w:val="28"/>
        </w:rPr>
        <w:t>леджа с читальным залом, в котором имеются</w:t>
      </w:r>
      <w:r w:rsidR="000133B9">
        <w:rPr>
          <w:sz w:val="28"/>
          <w:szCs w:val="28"/>
        </w:rPr>
        <w:t>:</w:t>
      </w:r>
      <w:r w:rsidRPr="000E6B1B">
        <w:rPr>
          <w:sz w:val="28"/>
          <w:szCs w:val="28"/>
        </w:rPr>
        <w:t xml:space="preserve"> рабо</w:t>
      </w:r>
      <w:r w:rsidR="000133B9">
        <w:rPr>
          <w:sz w:val="28"/>
          <w:szCs w:val="28"/>
        </w:rPr>
        <w:t>чие места с выходом в Интернет, м</w:t>
      </w:r>
      <w:r w:rsidRPr="000E6B1B">
        <w:rPr>
          <w:sz w:val="28"/>
          <w:szCs w:val="28"/>
        </w:rPr>
        <w:t>етодические материалы для СРС, разработанные преподавател</w:t>
      </w:r>
      <w:r w:rsidRPr="000E6B1B">
        <w:rPr>
          <w:sz w:val="28"/>
          <w:szCs w:val="28"/>
        </w:rPr>
        <w:t>я</w:t>
      </w:r>
      <w:r w:rsidRPr="000E6B1B">
        <w:rPr>
          <w:sz w:val="28"/>
          <w:szCs w:val="28"/>
        </w:rPr>
        <w:t>ми  колледжа, размещаются на внутреннем образовательном портале. Для отработки практических манипуляций в консультативном режиме работают сп</w:t>
      </w:r>
      <w:r w:rsidR="00597580">
        <w:rPr>
          <w:sz w:val="28"/>
          <w:szCs w:val="28"/>
        </w:rPr>
        <w:t>ециально оборудованные кабинеты</w:t>
      </w:r>
    </w:p>
    <w:p w:rsidR="00041713" w:rsidRDefault="00041713" w:rsidP="00041713">
      <w:pPr>
        <w:pStyle w:val="Default"/>
        <w:rPr>
          <w:sz w:val="28"/>
          <w:szCs w:val="28"/>
        </w:rPr>
      </w:pPr>
    </w:p>
    <w:p w:rsidR="00D27264" w:rsidRPr="007D12F5" w:rsidRDefault="00D27264" w:rsidP="00D27264">
      <w:pPr>
        <w:pStyle w:val="a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D12F5">
        <w:rPr>
          <w:sz w:val="28"/>
          <w:szCs w:val="28"/>
        </w:rPr>
        <w:t>*В соответствии с Федеральным законом №273-ФЗ «Об образовании в РФ» (ст. 79), обязательным условием организации образовательной деятел</w:t>
      </w:r>
      <w:r w:rsidRPr="007D12F5">
        <w:rPr>
          <w:sz w:val="28"/>
          <w:szCs w:val="28"/>
        </w:rPr>
        <w:t>ь</w:t>
      </w:r>
      <w:r w:rsidRPr="007D12F5">
        <w:rPr>
          <w:sz w:val="28"/>
          <w:szCs w:val="28"/>
        </w:rPr>
        <w:t>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D27264" w:rsidRPr="007D12F5" w:rsidRDefault="00D27264" w:rsidP="00D27264">
      <w:pPr>
        <w:pStyle w:val="af"/>
        <w:numPr>
          <w:ilvl w:val="0"/>
          <w:numId w:val="41"/>
        </w:numPr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7D12F5">
        <w:rPr>
          <w:sz w:val="28"/>
          <w:szCs w:val="28"/>
        </w:rPr>
        <w:t xml:space="preserve">при теоретическом обучении (мультимедийные презентации, опорные конспекты); </w:t>
      </w:r>
    </w:p>
    <w:p w:rsidR="00D27264" w:rsidRPr="007D12F5" w:rsidRDefault="00D27264" w:rsidP="00D27264">
      <w:pPr>
        <w:pStyle w:val="af"/>
        <w:numPr>
          <w:ilvl w:val="0"/>
          <w:numId w:val="41"/>
        </w:numPr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7D12F5">
        <w:rPr>
          <w:sz w:val="28"/>
          <w:szCs w:val="28"/>
        </w:rPr>
        <w:t>при практическом обучении (наличие учебных пособий и дида</w:t>
      </w:r>
      <w:r w:rsidRPr="007D12F5">
        <w:rPr>
          <w:sz w:val="28"/>
          <w:szCs w:val="28"/>
        </w:rPr>
        <w:t>к</w:t>
      </w:r>
      <w:r w:rsidRPr="007D12F5">
        <w:rPr>
          <w:sz w:val="28"/>
          <w:szCs w:val="28"/>
        </w:rPr>
        <w:t xml:space="preserve">тических материалов, позволяющих визуализировать задания, рекомендации преподавателя по их выполнению и критерии оценки). </w:t>
      </w:r>
    </w:p>
    <w:p w:rsidR="00D27264" w:rsidRPr="00DE32E9" w:rsidRDefault="00D27264" w:rsidP="00041713">
      <w:pPr>
        <w:pStyle w:val="Default"/>
        <w:rPr>
          <w:sz w:val="28"/>
          <w:szCs w:val="28"/>
        </w:rPr>
      </w:pPr>
    </w:p>
    <w:p w:rsidR="00041713" w:rsidRPr="000133B9" w:rsidRDefault="00041713" w:rsidP="00041713">
      <w:pPr>
        <w:pStyle w:val="Default"/>
        <w:rPr>
          <w:b/>
          <w:bCs/>
          <w:color w:val="auto"/>
          <w:sz w:val="28"/>
          <w:szCs w:val="28"/>
        </w:rPr>
      </w:pPr>
      <w:r w:rsidRPr="00DE32E9">
        <w:rPr>
          <w:b/>
          <w:bCs/>
          <w:color w:val="auto"/>
          <w:sz w:val="28"/>
          <w:szCs w:val="28"/>
        </w:rPr>
        <w:t xml:space="preserve">4.4. Кадровое обеспечение образовательного процесса </w:t>
      </w:r>
    </w:p>
    <w:p w:rsidR="000133B9" w:rsidRPr="00DE32E9" w:rsidRDefault="000133B9" w:rsidP="00B61AF4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DE32E9">
        <w:rPr>
          <w:color w:val="auto"/>
          <w:sz w:val="28"/>
          <w:szCs w:val="28"/>
        </w:rPr>
        <w:t xml:space="preserve">Требования к квалификации педагогических кадров, обеспечивающих обучение по профессиональному модулю: </w:t>
      </w:r>
    </w:p>
    <w:p w:rsidR="00597580" w:rsidRDefault="00B61AF4" w:rsidP="00B61AF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0133B9" w:rsidRPr="00DE32E9">
        <w:rPr>
          <w:color w:val="auto"/>
          <w:sz w:val="28"/>
          <w:szCs w:val="28"/>
        </w:rPr>
        <w:t>реализация основной профессиональной образовательной программы по специальности среднего профессионального образования должна обеспеч</w:t>
      </w:r>
      <w:r w:rsidR="000133B9" w:rsidRPr="00DE32E9">
        <w:rPr>
          <w:color w:val="auto"/>
          <w:sz w:val="28"/>
          <w:szCs w:val="28"/>
        </w:rPr>
        <w:t>и</w:t>
      </w:r>
      <w:r w:rsidR="000133B9" w:rsidRPr="00DE32E9">
        <w:rPr>
          <w:color w:val="auto"/>
          <w:sz w:val="28"/>
          <w:szCs w:val="28"/>
        </w:rPr>
        <w:t>ваться педагогическими кадрами, имеющими высшее образование, соотве</w:t>
      </w:r>
      <w:r w:rsidR="000133B9" w:rsidRPr="00DE32E9">
        <w:rPr>
          <w:color w:val="auto"/>
          <w:sz w:val="28"/>
          <w:szCs w:val="28"/>
        </w:rPr>
        <w:t>т</w:t>
      </w:r>
      <w:r w:rsidR="000133B9" w:rsidRPr="00DE32E9">
        <w:rPr>
          <w:color w:val="auto"/>
          <w:sz w:val="28"/>
          <w:szCs w:val="28"/>
        </w:rPr>
        <w:t>ствующее профилю преподаваемого модуля – врач-стоматолог, прошедший интернатуру</w:t>
      </w:r>
      <w:r w:rsidR="000133B9">
        <w:rPr>
          <w:color w:val="auto"/>
          <w:sz w:val="28"/>
          <w:szCs w:val="28"/>
        </w:rPr>
        <w:t>(</w:t>
      </w:r>
      <w:r w:rsidR="000133B9" w:rsidRPr="00DE32E9">
        <w:rPr>
          <w:color w:val="auto"/>
          <w:sz w:val="28"/>
          <w:szCs w:val="28"/>
        </w:rPr>
        <w:t>клиническую ординатуру</w:t>
      </w:r>
      <w:r w:rsidR="000133B9">
        <w:rPr>
          <w:color w:val="auto"/>
          <w:sz w:val="28"/>
          <w:szCs w:val="28"/>
        </w:rPr>
        <w:t>)</w:t>
      </w:r>
      <w:r w:rsidR="000133B9" w:rsidRPr="00DE32E9">
        <w:rPr>
          <w:color w:val="auto"/>
          <w:sz w:val="28"/>
          <w:szCs w:val="28"/>
        </w:rPr>
        <w:t xml:space="preserve"> по ортопедической стоматологии, имеющий также диплом зубного техника</w:t>
      </w:r>
      <w:r w:rsidR="000133B9">
        <w:rPr>
          <w:color w:val="auto"/>
          <w:sz w:val="28"/>
          <w:szCs w:val="28"/>
        </w:rPr>
        <w:t xml:space="preserve">, и (или) </w:t>
      </w:r>
      <w:r w:rsidR="000133B9" w:rsidRPr="00DE32E9">
        <w:rPr>
          <w:color w:val="auto"/>
          <w:sz w:val="28"/>
          <w:szCs w:val="28"/>
        </w:rPr>
        <w:t>имеющими</w:t>
      </w:r>
      <w:r w:rsidR="000133B9">
        <w:rPr>
          <w:color w:val="auto"/>
          <w:sz w:val="28"/>
          <w:szCs w:val="28"/>
        </w:rPr>
        <w:t xml:space="preserve"> среднее </w:t>
      </w:r>
      <w:r w:rsidR="000133B9" w:rsidRPr="00DE32E9">
        <w:rPr>
          <w:color w:val="auto"/>
          <w:sz w:val="28"/>
          <w:szCs w:val="28"/>
        </w:rPr>
        <w:t xml:space="preserve"> пр</w:t>
      </w:r>
      <w:r w:rsidR="000133B9" w:rsidRPr="00DE32E9">
        <w:rPr>
          <w:color w:val="auto"/>
          <w:sz w:val="28"/>
          <w:szCs w:val="28"/>
        </w:rPr>
        <w:t>о</w:t>
      </w:r>
      <w:r w:rsidR="000133B9" w:rsidRPr="00DE32E9">
        <w:rPr>
          <w:color w:val="auto"/>
          <w:sz w:val="28"/>
          <w:szCs w:val="28"/>
        </w:rPr>
        <w:t xml:space="preserve">фессионального образования </w:t>
      </w:r>
      <w:r w:rsidR="000133B9">
        <w:rPr>
          <w:color w:val="auto"/>
          <w:sz w:val="28"/>
          <w:szCs w:val="28"/>
        </w:rPr>
        <w:t>по специальности «Стоматология ортопедич</w:t>
      </w:r>
      <w:r w:rsidR="000133B9">
        <w:rPr>
          <w:color w:val="auto"/>
          <w:sz w:val="28"/>
          <w:szCs w:val="28"/>
        </w:rPr>
        <w:t>е</w:t>
      </w:r>
      <w:r w:rsidR="000133B9">
        <w:rPr>
          <w:color w:val="auto"/>
          <w:sz w:val="28"/>
          <w:szCs w:val="28"/>
        </w:rPr>
        <w:t>ская», квалификация - зубной техник.</w:t>
      </w:r>
      <w:r w:rsidR="000133B9" w:rsidRPr="00DE32E9">
        <w:rPr>
          <w:color w:val="auto"/>
          <w:sz w:val="28"/>
          <w:szCs w:val="28"/>
        </w:rPr>
        <w:t xml:space="preserve"> Опыт деятельности в организациях с</w:t>
      </w:r>
      <w:r w:rsidR="000133B9" w:rsidRPr="00DE32E9">
        <w:rPr>
          <w:color w:val="auto"/>
          <w:sz w:val="28"/>
          <w:szCs w:val="28"/>
        </w:rPr>
        <w:t>о</w:t>
      </w:r>
      <w:r w:rsidR="000133B9" w:rsidRPr="00DE32E9">
        <w:rPr>
          <w:color w:val="auto"/>
          <w:sz w:val="28"/>
          <w:szCs w:val="28"/>
        </w:rPr>
        <w:t xml:space="preserve">ответствующей профессиональной сферы </w:t>
      </w:r>
      <w:r w:rsidR="000133B9">
        <w:rPr>
          <w:color w:val="auto"/>
          <w:sz w:val="28"/>
          <w:szCs w:val="28"/>
        </w:rPr>
        <w:t xml:space="preserve">должен составлять </w:t>
      </w:r>
      <w:r w:rsidR="000133B9" w:rsidRPr="00DE32E9">
        <w:rPr>
          <w:color w:val="auto"/>
          <w:sz w:val="28"/>
          <w:szCs w:val="28"/>
        </w:rPr>
        <w:t xml:space="preserve">не менее </w:t>
      </w:r>
      <w:r w:rsidR="000133B9">
        <w:rPr>
          <w:color w:val="auto"/>
          <w:sz w:val="28"/>
          <w:szCs w:val="28"/>
        </w:rPr>
        <w:t>3</w:t>
      </w:r>
      <w:r w:rsidR="000133B9" w:rsidRPr="00DE32E9">
        <w:rPr>
          <w:color w:val="auto"/>
          <w:sz w:val="28"/>
          <w:szCs w:val="28"/>
        </w:rPr>
        <w:t xml:space="preserve"> лет</w:t>
      </w:r>
      <w:r w:rsidR="000133B9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 xml:space="preserve"> </w:t>
      </w:r>
      <w:r w:rsidR="000133B9">
        <w:rPr>
          <w:color w:val="auto"/>
          <w:sz w:val="28"/>
          <w:szCs w:val="28"/>
        </w:rPr>
        <w:t>П</w:t>
      </w:r>
      <w:r w:rsidR="000133B9" w:rsidRPr="00DE32E9">
        <w:rPr>
          <w:color w:val="auto"/>
          <w:sz w:val="28"/>
          <w:szCs w:val="28"/>
        </w:rPr>
        <w:t>реподаватели должны проходить стажировку в профильных лечебно-профилактических учреждениях не реже 1 раза в 3 года</w:t>
      </w:r>
    </w:p>
    <w:p w:rsidR="00597580" w:rsidRDefault="00597580" w:rsidP="00B57C98">
      <w:pPr>
        <w:pStyle w:val="Default"/>
        <w:ind w:firstLine="360"/>
        <w:rPr>
          <w:color w:val="auto"/>
          <w:sz w:val="28"/>
          <w:szCs w:val="28"/>
        </w:rPr>
      </w:pPr>
    </w:p>
    <w:p w:rsidR="00597580" w:rsidRDefault="00597580" w:rsidP="00B57C98">
      <w:pPr>
        <w:pStyle w:val="Default"/>
        <w:ind w:firstLine="360"/>
        <w:rPr>
          <w:color w:val="auto"/>
          <w:sz w:val="28"/>
          <w:szCs w:val="28"/>
        </w:rPr>
      </w:pPr>
    </w:p>
    <w:p w:rsidR="00E035D4" w:rsidRDefault="00E035D4">
      <w:pPr>
        <w:spacing w:after="200" w:line="276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</w:p>
    <w:p w:rsidR="00B97107" w:rsidRPr="00AB1F0A" w:rsidRDefault="00B97107" w:rsidP="00B97107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AB1F0A">
        <w:rPr>
          <w:b/>
          <w:bCs/>
          <w:color w:val="auto"/>
          <w:sz w:val="28"/>
          <w:szCs w:val="28"/>
        </w:rPr>
        <w:lastRenderedPageBreak/>
        <w:t>5. КОНТРОЛЬ И ОЦЕНКА РЕЗУЛЬТАТОВ ОСВОЕНИЯ ПРОФЕ</w:t>
      </w:r>
      <w:r w:rsidRPr="00AB1F0A">
        <w:rPr>
          <w:b/>
          <w:bCs/>
          <w:color w:val="auto"/>
          <w:sz w:val="28"/>
          <w:szCs w:val="28"/>
        </w:rPr>
        <w:t>С</w:t>
      </w:r>
      <w:r w:rsidRPr="00AB1F0A">
        <w:rPr>
          <w:b/>
          <w:bCs/>
          <w:color w:val="auto"/>
          <w:sz w:val="28"/>
          <w:szCs w:val="28"/>
        </w:rPr>
        <w:t>СИОНАЛЬНОГО МОДУЛЯ (ВИДА ПРОФЕССИОНАЛЬНОЙ ДЕ</w:t>
      </w:r>
      <w:r w:rsidRPr="00AB1F0A">
        <w:rPr>
          <w:b/>
          <w:bCs/>
          <w:color w:val="auto"/>
          <w:sz w:val="28"/>
          <w:szCs w:val="28"/>
        </w:rPr>
        <w:t>Я</w:t>
      </w:r>
      <w:r w:rsidRPr="00AB1F0A">
        <w:rPr>
          <w:b/>
          <w:bCs/>
          <w:color w:val="auto"/>
          <w:sz w:val="28"/>
          <w:szCs w:val="28"/>
        </w:rPr>
        <w:t>ТЕЛЬНОСТИ)</w:t>
      </w:r>
    </w:p>
    <w:p w:rsidR="00B97107" w:rsidRPr="00AB1F0A" w:rsidRDefault="00B97107" w:rsidP="00B97107">
      <w:pPr>
        <w:pStyle w:val="Default"/>
        <w:jc w:val="both"/>
        <w:rPr>
          <w:b/>
          <w:bCs/>
          <w:color w:val="auto"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4"/>
        <w:gridCol w:w="3402"/>
        <w:gridCol w:w="3792"/>
      </w:tblGrid>
      <w:tr w:rsidR="00B97107" w:rsidRPr="00AB1F0A" w:rsidTr="00B570BE">
        <w:tc>
          <w:tcPr>
            <w:tcW w:w="2694" w:type="dxa"/>
          </w:tcPr>
          <w:p w:rsidR="00B97107" w:rsidRPr="00AB1F0A" w:rsidRDefault="00B97107" w:rsidP="00AE52DD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AB1F0A">
              <w:rPr>
                <w:b/>
                <w:sz w:val="28"/>
                <w:szCs w:val="28"/>
              </w:rPr>
              <w:t>Результаты (осв</w:t>
            </w:r>
            <w:r w:rsidRPr="00AB1F0A">
              <w:rPr>
                <w:b/>
                <w:sz w:val="28"/>
                <w:szCs w:val="28"/>
              </w:rPr>
              <w:t>о</w:t>
            </w:r>
            <w:r w:rsidRPr="00AB1F0A">
              <w:rPr>
                <w:b/>
                <w:sz w:val="28"/>
                <w:szCs w:val="28"/>
              </w:rPr>
              <w:t>енные професси</w:t>
            </w:r>
            <w:r w:rsidRPr="00AB1F0A">
              <w:rPr>
                <w:b/>
                <w:sz w:val="28"/>
                <w:szCs w:val="28"/>
              </w:rPr>
              <w:t>о</w:t>
            </w:r>
            <w:r w:rsidRPr="00AB1F0A">
              <w:rPr>
                <w:b/>
                <w:sz w:val="28"/>
                <w:szCs w:val="28"/>
              </w:rPr>
              <w:t>нальные комп</w:t>
            </w:r>
            <w:r w:rsidRPr="00AB1F0A">
              <w:rPr>
                <w:b/>
                <w:sz w:val="28"/>
                <w:szCs w:val="28"/>
              </w:rPr>
              <w:t>е</w:t>
            </w:r>
            <w:r w:rsidRPr="00AB1F0A">
              <w:rPr>
                <w:b/>
                <w:sz w:val="28"/>
                <w:szCs w:val="28"/>
              </w:rPr>
              <w:t>тенции)</w:t>
            </w:r>
          </w:p>
        </w:tc>
        <w:tc>
          <w:tcPr>
            <w:tcW w:w="3402" w:type="dxa"/>
          </w:tcPr>
          <w:p w:rsidR="00B97107" w:rsidRPr="00AB1F0A" w:rsidRDefault="00B97107" w:rsidP="00AE52DD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AB1F0A">
              <w:rPr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3792" w:type="dxa"/>
          </w:tcPr>
          <w:p w:rsidR="00B97107" w:rsidRPr="00AB1F0A" w:rsidRDefault="00B97107" w:rsidP="00AE52DD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AB1F0A">
              <w:rPr>
                <w:b/>
                <w:sz w:val="28"/>
                <w:szCs w:val="28"/>
              </w:rPr>
              <w:t>Формы и методы контроля и оценки</w:t>
            </w:r>
          </w:p>
        </w:tc>
      </w:tr>
      <w:tr w:rsidR="000133B9" w:rsidRPr="00AB1F0A" w:rsidTr="00B570BE">
        <w:trPr>
          <w:trHeight w:val="2119"/>
        </w:trPr>
        <w:tc>
          <w:tcPr>
            <w:tcW w:w="2694" w:type="dxa"/>
          </w:tcPr>
          <w:p w:rsidR="000133B9" w:rsidRPr="00AB1F0A" w:rsidRDefault="000133B9" w:rsidP="00AE52D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5.1</w:t>
            </w:r>
            <w:r w:rsidRPr="00AB1F0A">
              <w:rPr>
                <w:sz w:val="28"/>
                <w:szCs w:val="28"/>
              </w:rPr>
              <w:t xml:space="preserve"> Изготовл</w:t>
            </w:r>
            <w:r w:rsidRPr="00AB1F0A">
              <w:rPr>
                <w:sz w:val="28"/>
                <w:szCs w:val="28"/>
              </w:rPr>
              <w:t>е</w:t>
            </w:r>
            <w:r w:rsidRPr="00AB1F0A">
              <w:rPr>
                <w:sz w:val="28"/>
                <w:szCs w:val="28"/>
              </w:rPr>
              <w:t>ние основных видов челюстно-лицевых аппаратов при д</w:t>
            </w:r>
            <w:r w:rsidRPr="00AB1F0A">
              <w:rPr>
                <w:sz w:val="28"/>
                <w:szCs w:val="28"/>
              </w:rPr>
              <w:t>е</w:t>
            </w:r>
            <w:r w:rsidRPr="00AB1F0A">
              <w:rPr>
                <w:sz w:val="28"/>
                <w:szCs w:val="28"/>
              </w:rPr>
              <w:t xml:space="preserve">фектах челюстно-лицевой области </w:t>
            </w:r>
          </w:p>
        </w:tc>
        <w:tc>
          <w:tcPr>
            <w:tcW w:w="3402" w:type="dxa"/>
          </w:tcPr>
          <w:p w:rsidR="000133B9" w:rsidRPr="00AB1F0A" w:rsidRDefault="000133B9" w:rsidP="00A12CC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Соответствие </w:t>
            </w:r>
            <w:r w:rsidRPr="00DE32E9">
              <w:rPr>
                <w:sz w:val="28"/>
                <w:szCs w:val="28"/>
              </w:rPr>
              <w:t>изготовл</w:t>
            </w:r>
            <w:r w:rsidRPr="00DE32E9">
              <w:rPr>
                <w:sz w:val="28"/>
                <w:szCs w:val="28"/>
              </w:rPr>
              <w:t>е</w:t>
            </w:r>
            <w:r w:rsidRPr="00DE32E9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ия основных видов 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люстно-лицевых аппар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тов при дефектах челюс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но-лицевой </w:t>
            </w:r>
            <w:r w:rsidR="001C01A6">
              <w:rPr>
                <w:sz w:val="28"/>
                <w:szCs w:val="28"/>
              </w:rPr>
              <w:t>области тр</w:t>
            </w:r>
            <w:r w:rsidR="001C01A6">
              <w:rPr>
                <w:sz w:val="28"/>
                <w:szCs w:val="28"/>
              </w:rPr>
              <w:t>е</w:t>
            </w:r>
            <w:r w:rsidR="001C01A6">
              <w:rPr>
                <w:sz w:val="28"/>
                <w:szCs w:val="28"/>
              </w:rPr>
              <w:t>бованиям</w:t>
            </w:r>
            <w:r>
              <w:rPr>
                <w:sz w:val="28"/>
                <w:szCs w:val="28"/>
              </w:rPr>
              <w:t xml:space="preserve"> к технике изг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товления</w:t>
            </w:r>
          </w:p>
        </w:tc>
        <w:tc>
          <w:tcPr>
            <w:tcW w:w="3792" w:type="dxa"/>
            <w:vMerge w:val="restart"/>
            <w:vAlign w:val="center"/>
          </w:tcPr>
          <w:p w:rsidR="00581B5E" w:rsidRDefault="000133B9" w:rsidP="00581B5E">
            <w:pPr>
              <w:pStyle w:val="a5"/>
              <w:spacing w:after="0"/>
              <w:ind w:left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7094">
              <w:rPr>
                <w:rFonts w:ascii="Times New Roman" w:hAnsi="Times New Roman"/>
                <w:sz w:val="28"/>
                <w:szCs w:val="28"/>
              </w:rPr>
              <w:t>Наблюдение и экспертная оценка в рамках</w:t>
            </w:r>
          </w:p>
          <w:p w:rsidR="000133B9" w:rsidRPr="00B77094" w:rsidRDefault="000133B9" w:rsidP="00B77094">
            <w:pPr>
              <w:pStyle w:val="a5"/>
              <w:numPr>
                <w:ilvl w:val="0"/>
                <w:numId w:val="33"/>
              </w:numPr>
              <w:spacing w:after="0"/>
              <w:ind w:left="175" w:hanging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7094">
              <w:rPr>
                <w:rFonts w:ascii="Times New Roman" w:hAnsi="Times New Roman"/>
                <w:sz w:val="28"/>
                <w:szCs w:val="28"/>
              </w:rPr>
              <w:t>контроля вы</w:t>
            </w:r>
            <w:r w:rsidR="00B77094" w:rsidRPr="00B77094">
              <w:rPr>
                <w:rFonts w:ascii="Times New Roman" w:hAnsi="Times New Roman"/>
                <w:sz w:val="28"/>
                <w:szCs w:val="28"/>
              </w:rPr>
              <w:t xml:space="preserve">полнения </w:t>
            </w:r>
            <w:r w:rsidRPr="00B77094">
              <w:rPr>
                <w:rFonts w:ascii="Times New Roman" w:hAnsi="Times New Roman"/>
                <w:sz w:val="28"/>
                <w:szCs w:val="28"/>
              </w:rPr>
              <w:t>те</w:t>
            </w:r>
            <w:r w:rsidRPr="00B77094">
              <w:rPr>
                <w:rFonts w:ascii="Times New Roman" w:hAnsi="Times New Roman"/>
                <w:sz w:val="28"/>
                <w:szCs w:val="28"/>
              </w:rPr>
              <w:t>х</w:t>
            </w:r>
            <w:r w:rsidRPr="00B77094">
              <w:rPr>
                <w:rFonts w:ascii="Times New Roman" w:hAnsi="Times New Roman"/>
                <w:sz w:val="28"/>
                <w:szCs w:val="28"/>
              </w:rPr>
              <w:t>нологии изготовления о</w:t>
            </w:r>
            <w:r w:rsidRPr="00B77094">
              <w:rPr>
                <w:rFonts w:ascii="Times New Roman" w:hAnsi="Times New Roman"/>
                <w:sz w:val="28"/>
                <w:szCs w:val="28"/>
              </w:rPr>
              <w:t>с</w:t>
            </w:r>
            <w:r w:rsidRPr="00B77094">
              <w:rPr>
                <w:rFonts w:ascii="Times New Roman" w:hAnsi="Times New Roman"/>
                <w:sz w:val="28"/>
                <w:szCs w:val="28"/>
              </w:rPr>
              <w:t>новных челюстно-лицевых аппаратов;</w:t>
            </w:r>
          </w:p>
          <w:p w:rsidR="000133B9" w:rsidRPr="00B77094" w:rsidRDefault="00B77094" w:rsidP="00581B5E">
            <w:pPr>
              <w:pStyle w:val="22"/>
              <w:numPr>
                <w:ilvl w:val="0"/>
                <w:numId w:val="36"/>
              </w:numPr>
              <w:spacing w:after="0" w:line="240" w:lineRule="auto"/>
              <w:ind w:left="175" w:right="-1" w:hanging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="000133B9" w:rsidRPr="00B77094">
              <w:rPr>
                <w:rFonts w:ascii="Times New Roman" w:hAnsi="Times New Roman"/>
                <w:bCs/>
                <w:sz w:val="28"/>
                <w:szCs w:val="28"/>
              </w:rPr>
              <w:t>равнительный анализ в</w:t>
            </w:r>
            <w:r w:rsidR="000133B9" w:rsidRPr="00B77094">
              <w:rPr>
                <w:rFonts w:ascii="Times New Roman" w:hAnsi="Times New Roman"/>
                <w:bCs/>
                <w:sz w:val="28"/>
                <w:szCs w:val="28"/>
              </w:rPr>
              <w:t>ы</w:t>
            </w:r>
            <w:r w:rsidR="000133B9" w:rsidRPr="00B77094">
              <w:rPr>
                <w:rFonts w:ascii="Times New Roman" w:hAnsi="Times New Roman"/>
                <w:bCs/>
                <w:sz w:val="28"/>
                <w:szCs w:val="28"/>
              </w:rPr>
              <w:t>полненных практических работ;</w:t>
            </w:r>
          </w:p>
          <w:p w:rsidR="000133B9" w:rsidRPr="00B77094" w:rsidRDefault="00B77094" w:rsidP="00581B5E">
            <w:pPr>
              <w:pStyle w:val="a5"/>
              <w:numPr>
                <w:ilvl w:val="0"/>
                <w:numId w:val="36"/>
              </w:numPr>
              <w:spacing w:after="0"/>
              <w:ind w:left="175" w:hanging="142"/>
              <w:jc w:val="both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</w:t>
            </w:r>
            <w:r w:rsidR="000133B9" w:rsidRPr="00B77094">
              <w:rPr>
                <w:rFonts w:ascii="Times New Roman" w:hAnsi="Times New Roman"/>
                <w:bCs/>
                <w:sz w:val="28"/>
                <w:szCs w:val="28"/>
              </w:rPr>
              <w:t>естирование, в том числе с применением компьюте</w:t>
            </w:r>
            <w:r w:rsidR="000133B9" w:rsidRPr="00B77094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="000133B9" w:rsidRPr="00B77094">
              <w:rPr>
                <w:rFonts w:ascii="Times New Roman" w:hAnsi="Times New Roman"/>
                <w:bCs/>
                <w:sz w:val="28"/>
                <w:szCs w:val="28"/>
              </w:rPr>
              <w:t>ных технологий</w:t>
            </w:r>
          </w:p>
        </w:tc>
      </w:tr>
      <w:tr w:rsidR="000133B9" w:rsidRPr="00AB1F0A" w:rsidTr="00B570BE">
        <w:tc>
          <w:tcPr>
            <w:tcW w:w="2694" w:type="dxa"/>
          </w:tcPr>
          <w:p w:rsidR="000133B9" w:rsidRPr="00AB1F0A" w:rsidRDefault="000133B9" w:rsidP="00AE52D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5.2. Изготовл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лечебно-</w:t>
            </w:r>
            <w:r w:rsidRPr="00AB1F0A">
              <w:rPr>
                <w:sz w:val="28"/>
                <w:szCs w:val="28"/>
              </w:rPr>
              <w:t xml:space="preserve">профилактических челюстно-лицевых аппаратов (шины) </w:t>
            </w:r>
          </w:p>
        </w:tc>
        <w:tc>
          <w:tcPr>
            <w:tcW w:w="3402" w:type="dxa"/>
          </w:tcPr>
          <w:p w:rsidR="000133B9" w:rsidRPr="00AB1F0A" w:rsidRDefault="000133B9" w:rsidP="00E13180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Соответствие </w:t>
            </w:r>
            <w:r w:rsidRPr="00DE32E9">
              <w:rPr>
                <w:sz w:val="28"/>
                <w:szCs w:val="28"/>
              </w:rPr>
              <w:t>изготовл</w:t>
            </w:r>
            <w:r w:rsidRPr="00DE32E9">
              <w:rPr>
                <w:sz w:val="28"/>
                <w:szCs w:val="28"/>
              </w:rPr>
              <w:t>е</w:t>
            </w:r>
            <w:r w:rsidRPr="00DE32E9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ия лечебно-профилактических чел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стно-лицевых аппаратов (шин)  требованиям к те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нике изготовления</w:t>
            </w:r>
          </w:p>
        </w:tc>
        <w:tc>
          <w:tcPr>
            <w:tcW w:w="3792" w:type="dxa"/>
            <w:vMerge/>
          </w:tcPr>
          <w:p w:rsidR="000133B9" w:rsidRPr="006350A7" w:rsidRDefault="000133B9" w:rsidP="00894655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B97107" w:rsidRDefault="00B97107" w:rsidP="000F4416">
      <w:pPr>
        <w:jc w:val="both"/>
        <w:rPr>
          <w:sz w:val="28"/>
          <w:szCs w:val="28"/>
        </w:rPr>
      </w:pPr>
    </w:p>
    <w:p w:rsidR="00CE023C" w:rsidRDefault="00CE023C" w:rsidP="00872C9D">
      <w:pPr>
        <w:pStyle w:val="Default"/>
        <w:ind w:left="-284" w:firstLine="284"/>
        <w:jc w:val="both"/>
        <w:rPr>
          <w:color w:val="auto"/>
          <w:sz w:val="28"/>
          <w:szCs w:val="28"/>
        </w:rPr>
      </w:pPr>
      <w:r w:rsidRPr="00DE32E9">
        <w:rPr>
          <w:color w:val="auto"/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сформированность профессиональных </w:t>
      </w:r>
      <w:bookmarkStart w:id="0" w:name="_GoBack"/>
      <w:bookmarkEnd w:id="0"/>
      <w:r w:rsidRPr="00DE32E9">
        <w:rPr>
          <w:color w:val="auto"/>
          <w:sz w:val="28"/>
          <w:szCs w:val="28"/>
        </w:rPr>
        <w:t>компетенций, но и развитие общих компетенций и обесп</w:t>
      </w:r>
      <w:r w:rsidR="00597580">
        <w:rPr>
          <w:color w:val="auto"/>
          <w:sz w:val="28"/>
          <w:szCs w:val="28"/>
        </w:rPr>
        <w:t>ечивающих их умений</w:t>
      </w:r>
    </w:p>
    <w:p w:rsidR="000F4416" w:rsidRPr="00DE32E9" w:rsidRDefault="000F4416" w:rsidP="00587E1D">
      <w:pPr>
        <w:pStyle w:val="Default"/>
        <w:ind w:left="-851" w:firstLine="851"/>
        <w:jc w:val="both"/>
        <w:rPr>
          <w:color w:val="auto"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2"/>
        <w:gridCol w:w="3827"/>
        <w:gridCol w:w="1948"/>
      </w:tblGrid>
      <w:tr w:rsidR="00A52559" w:rsidRPr="00DE32E9" w:rsidTr="00EA28BE">
        <w:tc>
          <w:tcPr>
            <w:tcW w:w="4112" w:type="dxa"/>
          </w:tcPr>
          <w:p w:rsidR="00A52559" w:rsidRPr="00DE32E9" w:rsidRDefault="00A52559" w:rsidP="00982CFA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DE32E9">
              <w:rPr>
                <w:b/>
                <w:sz w:val="28"/>
                <w:szCs w:val="28"/>
              </w:rPr>
              <w:t>Результаты (освоенные пр</w:t>
            </w:r>
            <w:r w:rsidRPr="00DE32E9">
              <w:rPr>
                <w:b/>
                <w:sz w:val="28"/>
                <w:szCs w:val="28"/>
              </w:rPr>
              <w:t>о</w:t>
            </w:r>
            <w:r w:rsidRPr="00DE32E9">
              <w:rPr>
                <w:b/>
                <w:sz w:val="28"/>
                <w:szCs w:val="28"/>
              </w:rPr>
              <w:t>фессиональные компетенции)</w:t>
            </w:r>
          </w:p>
        </w:tc>
        <w:tc>
          <w:tcPr>
            <w:tcW w:w="3827" w:type="dxa"/>
          </w:tcPr>
          <w:p w:rsidR="00A52559" w:rsidRPr="00DE32E9" w:rsidRDefault="00A52559" w:rsidP="00982CFA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DE32E9">
              <w:rPr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1948" w:type="dxa"/>
          </w:tcPr>
          <w:p w:rsidR="00A52559" w:rsidRPr="00DE32E9" w:rsidRDefault="00A52559" w:rsidP="00982CFA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DE32E9">
              <w:rPr>
                <w:b/>
                <w:sz w:val="28"/>
                <w:szCs w:val="28"/>
              </w:rPr>
              <w:t>Формы и м</w:t>
            </w:r>
            <w:r w:rsidRPr="00DE32E9">
              <w:rPr>
                <w:b/>
                <w:sz w:val="28"/>
                <w:szCs w:val="28"/>
              </w:rPr>
              <w:t>е</w:t>
            </w:r>
            <w:r w:rsidRPr="00DE32E9">
              <w:rPr>
                <w:b/>
                <w:sz w:val="28"/>
                <w:szCs w:val="28"/>
              </w:rPr>
              <w:t>тоды ко</w:t>
            </w:r>
            <w:r w:rsidRPr="00DE32E9">
              <w:rPr>
                <w:b/>
                <w:sz w:val="28"/>
                <w:szCs w:val="28"/>
              </w:rPr>
              <w:t>н</w:t>
            </w:r>
            <w:r w:rsidRPr="00DE32E9">
              <w:rPr>
                <w:b/>
                <w:sz w:val="28"/>
                <w:szCs w:val="28"/>
              </w:rPr>
              <w:t>троля и оценки</w:t>
            </w:r>
          </w:p>
        </w:tc>
      </w:tr>
      <w:tr w:rsidR="00A52559" w:rsidRPr="00DE32E9" w:rsidTr="00EA28BE">
        <w:tc>
          <w:tcPr>
            <w:tcW w:w="4112" w:type="dxa"/>
          </w:tcPr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ОК 1. Понимать с</w:t>
            </w:r>
            <w:r>
              <w:rPr>
                <w:sz w:val="28"/>
                <w:szCs w:val="28"/>
              </w:rPr>
              <w:t>ущность и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циальную значимость своей б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дущей профессии, </w:t>
            </w:r>
            <w:r w:rsidRPr="00DE32E9">
              <w:rPr>
                <w:sz w:val="28"/>
                <w:szCs w:val="28"/>
              </w:rPr>
              <w:t>проя</w:t>
            </w:r>
            <w:r>
              <w:rPr>
                <w:sz w:val="28"/>
                <w:szCs w:val="28"/>
              </w:rPr>
              <w:t>влять к ней устойчивый интерес.</w:t>
            </w:r>
          </w:p>
        </w:tc>
        <w:tc>
          <w:tcPr>
            <w:tcW w:w="3827" w:type="dxa"/>
          </w:tcPr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Осознанное отношение к в</w:t>
            </w:r>
            <w:r>
              <w:rPr>
                <w:color w:val="auto"/>
                <w:sz w:val="28"/>
                <w:szCs w:val="28"/>
              </w:rPr>
              <w:t>ы</w:t>
            </w:r>
            <w:r>
              <w:rPr>
                <w:color w:val="auto"/>
                <w:sz w:val="28"/>
                <w:szCs w:val="28"/>
              </w:rPr>
              <w:t>полнению учебных задач, развитые п</w:t>
            </w:r>
            <w:r w:rsidRPr="006A6852">
              <w:rPr>
                <w:color w:val="auto"/>
                <w:sz w:val="28"/>
                <w:szCs w:val="28"/>
              </w:rPr>
              <w:t xml:space="preserve">ознавательные 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требности  в сферепрофе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сиональной деятельности</w:t>
            </w:r>
          </w:p>
        </w:tc>
        <w:tc>
          <w:tcPr>
            <w:tcW w:w="1948" w:type="dxa"/>
            <w:vMerge w:val="restart"/>
          </w:tcPr>
          <w:p w:rsidR="00A52559" w:rsidRPr="00DE32E9" w:rsidRDefault="00A52559" w:rsidP="00EA28B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 и экспертная оценка де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тельности обучающег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ся в процессе освоения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разовательной программы професси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нального 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дуля </w:t>
            </w:r>
          </w:p>
          <w:p w:rsidR="00A52559" w:rsidRPr="00DE32E9" w:rsidRDefault="00A52559" w:rsidP="00982CFA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A52559" w:rsidRPr="00DE32E9" w:rsidTr="00EA28BE">
        <w:tc>
          <w:tcPr>
            <w:tcW w:w="4112" w:type="dxa"/>
          </w:tcPr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ОК 2. Организовывать собс</w:t>
            </w:r>
            <w:r w:rsidRPr="00DE32E9">
              <w:rPr>
                <w:sz w:val="28"/>
                <w:szCs w:val="28"/>
              </w:rPr>
              <w:t>т</w:t>
            </w:r>
            <w:r w:rsidRPr="00DE32E9">
              <w:rPr>
                <w:sz w:val="28"/>
                <w:szCs w:val="28"/>
              </w:rPr>
              <w:t>венную деятельность, выбирать типовые методы и способы в</w:t>
            </w:r>
            <w:r w:rsidRPr="00DE32E9">
              <w:rPr>
                <w:sz w:val="28"/>
                <w:szCs w:val="28"/>
              </w:rPr>
              <w:t>ы</w:t>
            </w:r>
            <w:r w:rsidRPr="00DE32E9">
              <w:rPr>
                <w:sz w:val="28"/>
                <w:szCs w:val="28"/>
              </w:rPr>
              <w:t>полнения профессиональных задач, оценива</w:t>
            </w:r>
            <w:r>
              <w:rPr>
                <w:sz w:val="28"/>
                <w:szCs w:val="28"/>
              </w:rPr>
              <w:t>ть их эффекти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ность и качество</w:t>
            </w:r>
          </w:p>
        </w:tc>
        <w:tc>
          <w:tcPr>
            <w:tcW w:w="3827" w:type="dxa"/>
          </w:tcPr>
          <w:p w:rsidR="00A52559" w:rsidRPr="00DE32E9" w:rsidRDefault="00A52559" w:rsidP="00982CF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Своевременность и качество выполнения учебных задач; способность к адекватной с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мооценке выполненных работ</w:t>
            </w:r>
          </w:p>
        </w:tc>
        <w:tc>
          <w:tcPr>
            <w:tcW w:w="1948" w:type="dxa"/>
            <w:vMerge/>
          </w:tcPr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A52559" w:rsidRPr="00DE32E9" w:rsidTr="00EA28BE">
        <w:tc>
          <w:tcPr>
            <w:tcW w:w="4112" w:type="dxa"/>
          </w:tcPr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 xml:space="preserve">ОК 3. Принимать решения в стандартных и нестандартных </w:t>
            </w:r>
            <w:r w:rsidRPr="00DE32E9">
              <w:rPr>
                <w:sz w:val="28"/>
                <w:szCs w:val="28"/>
              </w:rPr>
              <w:lastRenderedPageBreak/>
              <w:t xml:space="preserve">ситуациях и нести за них </w:t>
            </w:r>
            <w:r>
              <w:rPr>
                <w:sz w:val="28"/>
                <w:szCs w:val="28"/>
              </w:rPr>
              <w:t>отве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ственность</w:t>
            </w:r>
          </w:p>
        </w:tc>
        <w:tc>
          <w:tcPr>
            <w:tcW w:w="3827" w:type="dxa"/>
          </w:tcPr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Способность проявлять 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циативу при принятии реш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lastRenderedPageBreak/>
              <w:t xml:space="preserve">ния в стандартных и </w:t>
            </w:r>
            <w:r w:rsidRPr="00DE32E9">
              <w:rPr>
                <w:sz w:val="28"/>
                <w:szCs w:val="28"/>
              </w:rPr>
              <w:t>неста</w:t>
            </w:r>
            <w:r w:rsidRPr="00DE32E9">
              <w:rPr>
                <w:sz w:val="28"/>
                <w:szCs w:val="28"/>
              </w:rPr>
              <w:t>н</w:t>
            </w:r>
            <w:r w:rsidRPr="00DE32E9">
              <w:rPr>
                <w:sz w:val="28"/>
                <w:szCs w:val="28"/>
              </w:rPr>
              <w:t xml:space="preserve">дартных ситуациях </w:t>
            </w:r>
            <w:r>
              <w:rPr>
                <w:sz w:val="28"/>
                <w:szCs w:val="28"/>
              </w:rPr>
              <w:t>и гото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ность отвечать за их резул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таты</w:t>
            </w:r>
          </w:p>
        </w:tc>
        <w:tc>
          <w:tcPr>
            <w:tcW w:w="1948" w:type="dxa"/>
            <w:vMerge/>
            <w:vAlign w:val="center"/>
          </w:tcPr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A52559" w:rsidRPr="00DE32E9" w:rsidTr="00EA28BE">
        <w:tc>
          <w:tcPr>
            <w:tcW w:w="4112" w:type="dxa"/>
          </w:tcPr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lastRenderedPageBreak/>
              <w:t>ОК 4. Осуществлять поиск и использование информации, необходимой для эффективного выполнения профессиональных задач, профессио</w:t>
            </w:r>
            <w:r>
              <w:rPr>
                <w:sz w:val="28"/>
                <w:szCs w:val="28"/>
              </w:rPr>
              <w:t>нального и личностного развития</w:t>
            </w:r>
          </w:p>
        </w:tc>
        <w:tc>
          <w:tcPr>
            <w:tcW w:w="3827" w:type="dxa"/>
          </w:tcPr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Способность к оперативному  поиску информации и эффе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тивному её использованию при решении профессионал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и (или) личностных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дач</w:t>
            </w:r>
          </w:p>
        </w:tc>
        <w:tc>
          <w:tcPr>
            <w:tcW w:w="1948" w:type="dxa"/>
            <w:vMerge/>
            <w:vAlign w:val="center"/>
          </w:tcPr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A52559" w:rsidRPr="00DE32E9" w:rsidTr="00EA28BE">
        <w:tc>
          <w:tcPr>
            <w:tcW w:w="4112" w:type="dxa"/>
          </w:tcPr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ОК 5. Использовать информ</w:t>
            </w:r>
            <w:r w:rsidRPr="00DE32E9">
              <w:rPr>
                <w:sz w:val="28"/>
                <w:szCs w:val="28"/>
              </w:rPr>
              <w:t>а</w:t>
            </w:r>
            <w:r w:rsidRPr="00DE32E9">
              <w:rPr>
                <w:sz w:val="28"/>
                <w:szCs w:val="28"/>
              </w:rPr>
              <w:t>ционно-коммуникационные технологии в профес</w:t>
            </w:r>
            <w:r>
              <w:rPr>
                <w:sz w:val="28"/>
                <w:szCs w:val="28"/>
              </w:rPr>
              <w:t>сионал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ной деятельности</w:t>
            </w:r>
          </w:p>
        </w:tc>
        <w:tc>
          <w:tcPr>
            <w:tcW w:w="3827" w:type="dxa"/>
          </w:tcPr>
          <w:p w:rsidR="00A52559" w:rsidRPr="008B2153" w:rsidRDefault="00A52559" w:rsidP="00982CF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Способность</w:t>
            </w:r>
            <w:r w:rsidRPr="008B2153">
              <w:rPr>
                <w:color w:val="auto"/>
                <w:sz w:val="28"/>
                <w:szCs w:val="28"/>
              </w:rPr>
              <w:t xml:space="preserve"> работать с пр</w:t>
            </w:r>
            <w:r w:rsidRPr="008B2153">
              <w:rPr>
                <w:color w:val="auto"/>
                <w:sz w:val="28"/>
                <w:szCs w:val="28"/>
              </w:rPr>
              <w:t>о</w:t>
            </w:r>
            <w:r w:rsidRPr="008B2153">
              <w:rPr>
                <w:color w:val="auto"/>
                <w:sz w:val="28"/>
                <w:szCs w:val="28"/>
              </w:rPr>
              <w:t>граммируемым  зуботехнич</w:t>
            </w:r>
            <w:r w:rsidRPr="008B2153">
              <w:rPr>
                <w:color w:val="auto"/>
                <w:sz w:val="28"/>
                <w:szCs w:val="28"/>
              </w:rPr>
              <w:t>е</w:t>
            </w:r>
            <w:r w:rsidRPr="008B2153">
              <w:rPr>
                <w:color w:val="auto"/>
                <w:sz w:val="28"/>
                <w:szCs w:val="28"/>
              </w:rPr>
              <w:t>ским оборудованием</w:t>
            </w:r>
          </w:p>
        </w:tc>
        <w:tc>
          <w:tcPr>
            <w:tcW w:w="1948" w:type="dxa"/>
            <w:vMerge/>
          </w:tcPr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A52559" w:rsidRPr="00DE32E9" w:rsidTr="00EA28BE">
        <w:tc>
          <w:tcPr>
            <w:tcW w:w="4112" w:type="dxa"/>
          </w:tcPr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ОК 6. Работать в коллективе и в команде, эффективно общаться с коллегами, руко</w:t>
            </w:r>
            <w:r>
              <w:rPr>
                <w:sz w:val="28"/>
                <w:szCs w:val="28"/>
              </w:rPr>
              <w:t>водством, врачами и пациентами</w:t>
            </w:r>
          </w:p>
        </w:tc>
        <w:tc>
          <w:tcPr>
            <w:tcW w:w="3827" w:type="dxa"/>
          </w:tcPr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Достижение в процессе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щения поставленной цели; способность к сотрудничес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ву при работе в группе и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шении совместных задач </w:t>
            </w:r>
          </w:p>
        </w:tc>
        <w:tc>
          <w:tcPr>
            <w:tcW w:w="1948" w:type="dxa"/>
            <w:vMerge/>
          </w:tcPr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A52559" w:rsidRPr="00DE32E9" w:rsidTr="00EA28BE">
        <w:tc>
          <w:tcPr>
            <w:tcW w:w="4112" w:type="dxa"/>
          </w:tcPr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ОК 7. Брать на себя ответстве</w:t>
            </w:r>
            <w:r w:rsidRPr="00DE32E9">
              <w:rPr>
                <w:sz w:val="28"/>
                <w:szCs w:val="28"/>
              </w:rPr>
              <w:t>н</w:t>
            </w:r>
            <w:r w:rsidRPr="00DE32E9">
              <w:rPr>
                <w:sz w:val="28"/>
                <w:szCs w:val="28"/>
              </w:rPr>
              <w:t>ность за работу членов команды (подчиненных)</w:t>
            </w:r>
            <w:r>
              <w:rPr>
                <w:sz w:val="28"/>
                <w:szCs w:val="28"/>
              </w:rPr>
              <w:t>, результат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заданий</w:t>
            </w:r>
          </w:p>
        </w:tc>
        <w:tc>
          <w:tcPr>
            <w:tcW w:w="3827" w:type="dxa"/>
          </w:tcPr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Готовность к принятию гру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пового решения и ответс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венности за его последствия; способность к анализу и ко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рекции результатов работы членов команды</w:t>
            </w:r>
          </w:p>
        </w:tc>
        <w:tc>
          <w:tcPr>
            <w:tcW w:w="1948" w:type="dxa"/>
            <w:vMerge/>
          </w:tcPr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A52559" w:rsidRPr="00DE32E9" w:rsidTr="00EA28BE">
        <w:tc>
          <w:tcPr>
            <w:tcW w:w="4112" w:type="dxa"/>
          </w:tcPr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ОК 8. Самостоятельно опред</w:t>
            </w:r>
            <w:r w:rsidRPr="00DE32E9">
              <w:rPr>
                <w:sz w:val="28"/>
                <w:szCs w:val="28"/>
              </w:rPr>
              <w:t>е</w:t>
            </w:r>
            <w:r w:rsidRPr="00DE32E9">
              <w:rPr>
                <w:sz w:val="28"/>
                <w:szCs w:val="28"/>
              </w:rPr>
              <w:t>лять задачи профессионального и личностного развития, зан</w:t>
            </w:r>
            <w:r w:rsidRPr="00DE32E9">
              <w:rPr>
                <w:sz w:val="28"/>
                <w:szCs w:val="28"/>
              </w:rPr>
              <w:t>и</w:t>
            </w:r>
            <w:r w:rsidRPr="00DE32E9">
              <w:rPr>
                <w:sz w:val="28"/>
                <w:szCs w:val="28"/>
              </w:rPr>
              <w:t>маться самообразованием, осознанно план</w:t>
            </w:r>
            <w:r>
              <w:rPr>
                <w:sz w:val="28"/>
                <w:szCs w:val="28"/>
              </w:rPr>
              <w:t>ировать пов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шение квалификации</w:t>
            </w:r>
          </w:p>
        </w:tc>
        <w:tc>
          <w:tcPr>
            <w:tcW w:w="3827" w:type="dxa"/>
          </w:tcPr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осознанной профе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сиональной цели; стремление к профессиональному и ли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ностному развитию и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образованию; наличие дин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мики достижений</w:t>
            </w:r>
          </w:p>
        </w:tc>
        <w:tc>
          <w:tcPr>
            <w:tcW w:w="1948" w:type="dxa"/>
            <w:vMerge/>
          </w:tcPr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A52559" w:rsidRPr="00DE32E9" w:rsidTr="00EA28BE">
        <w:trPr>
          <w:trHeight w:val="416"/>
        </w:trPr>
        <w:tc>
          <w:tcPr>
            <w:tcW w:w="4112" w:type="dxa"/>
          </w:tcPr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ОК 9. Ориентироваться в усл</w:t>
            </w:r>
            <w:r w:rsidRPr="00DE32E9">
              <w:rPr>
                <w:sz w:val="28"/>
                <w:szCs w:val="28"/>
              </w:rPr>
              <w:t>о</w:t>
            </w:r>
            <w:r w:rsidRPr="00DE32E9">
              <w:rPr>
                <w:sz w:val="28"/>
                <w:szCs w:val="28"/>
              </w:rPr>
              <w:t>виях частой смены технологий в</w:t>
            </w:r>
            <w:r>
              <w:rPr>
                <w:sz w:val="28"/>
                <w:szCs w:val="28"/>
              </w:rPr>
              <w:t xml:space="preserve"> профессиональной деятельн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</w:t>
            </w:r>
          </w:p>
        </w:tc>
        <w:tc>
          <w:tcPr>
            <w:tcW w:w="3827" w:type="dxa"/>
          </w:tcPr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Проявление интереса к инн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вациям в области професси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нальной деятельности; ум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адаптировать професси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нальную деятельность к 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вым условиям </w:t>
            </w:r>
          </w:p>
        </w:tc>
        <w:tc>
          <w:tcPr>
            <w:tcW w:w="1948" w:type="dxa"/>
            <w:vMerge/>
            <w:vAlign w:val="center"/>
          </w:tcPr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A52559" w:rsidRPr="00DE32E9" w:rsidTr="00EA28BE">
        <w:tc>
          <w:tcPr>
            <w:tcW w:w="4112" w:type="dxa"/>
          </w:tcPr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ОК 10. Бережно относиться к историческому наследию и культурным традициям народа, уважать социальные, ку</w:t>
            </w:r>
            <w:r>
              <w:rPr>
                <w:sz w:val="28"/>
                <w:szCs w:val="28"/>
              </w:rPr>
              <w:t>льту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ные и религиозные различия</w:t>
            </w:r>
          </w:p>
        </w:tc>
        <w:tc>
          <w:tcPr>
            <w:tcW w:w="3827" w:type="dxa"/>
          </w:tcPr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Толерантность к проявлению </w:t>
            </w:r>
            <w:r w:rsidRPr="00DE32E9">
              <w:rPr>
                <w:sz w:val="28"/>
                <w:szCs w:val="28"/>
              </w:rPr>
              <w:t>социальны</w:t>
            </w:r>
            <w:r>
              <w:rPr>
                <w:sz w:val="28"/>
                <w:szCs w:val="28"/>
              </w:rPr>
              <w:t>х</w:t>
            </w:r>
            <w:r w:rsidRPr="00DE32E9">
              <w:rPr>
                <w:sz w:val="28"/>
                <w:szCs w:val="28"/>
              </w:rPr>
              <w:t>, культурны</w:t>
            </w:r>
            <w:r>
              <w:rPr>
                <w:sz w:val="28"/>
                <w:szCs w:val="28"/>
              </w:rPr>
              <w:t>х</w:t>
            </w:r>
            <w:r w:rsidRPr="00DE32E9">
              <w:rPr>
                <w:sz w:val="28"/>
                <w:szCs w:val="28"/>
              </w:rPr>
              <w:t xml:space="preserve"> и религиозны</w:t>
            </w:r>
            <w:r>
              <w:rPr>
                <w:sz w:val="28"/>
                <w:szCs w:val="28"/>
              </w:rPr>
              <w:t>х</w:t>
            </w:r>
            <w:r w:rsidRPr="00DE32E9">
              <w:rPr>
                <w:sz w:val="28"/>
                <w:szCs w:val="28"/>
              </w:rPr>
              <w:t xml:space="preserve"> различи</w:t>
            </w:r>
            <w:r>
              <w:rPr>
                <w:sz w:val="28"/>
                <w:szCs w:val="28"/>
              </w:rPr>
              <w:t>й; ув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жение к истории и сущес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вующим традициям </w:t>
            </w:r>
          </w:p>
        </w:tc>
        <w:tc>
          <w:tcPr>
            <w:tcW w:w="1948" w:type="dxa"/>
            <w:vMerge/>
            <w:vAlign w:val="center"/>
          </w:tcPr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A52559" w:rsidRPr="00DE32E9" w:rsidTr="00EA28BE">
        <w:tc>
          <w:tcPr>
            <w:tcW w:w="4112" w:type="dxa"/>
          </w:tcPr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ОК 11. Быть готовым брать на себя нравственные обязательс</w:t>
            </w:r>
            <w:r w:rsidRPr="00DE32E9">
              <w:rPr>
                <w:sz w:val="28"/>
                <w:szCs w:val="28"/>
              </w:rPr>
              <w:t>т</w:t>
            </w:r>
            <w:r w:rsidRPr="00DE32E9">
              <w:rPr>
                <w:sz w:val="28"/>
                <w:szCs w:val="28"/>
              </w:rPr>
              <w:lastRenderedPageBreak/>
              <w:t xml:space="preserve">ва по отношению к природе, обществу и человеку </w:t>
            </w:r>
          </w:p>
        </w:tc>
        <w:tc>
          <w:tcPr>
            <w:tcW w:w="3827" w:type="dxa"/>
          </w:tcPr>
          <w:p w:rsidR="00A5255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Соблюдение этических норм и правил поведения в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lastRenderedPageBreak/>
              <w:t>стве</w:t>
            </w:r>
          </w:p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1948" w:type="dxa"/>
            <w:vMerge/>
            <w:vAlign w:val="bottom"/>
          </w:tcPr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A52559" w:rsidRPr="00DE32E9" w:rsidTr="00EA28BE">
        <w:tc>
          <w:tcPr>
            <w:tcW w:w="4112" w:type="dxa"/>
          </w:tcPr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lastRenderedPageBreak/>
              <w:t>ОК 12. Оказывать первую (до</w:t>
            </w:r>
            <w:r w:rsidRPr="00DE32E9">
              <w:rPr>
                <w:sz w:val="28"/>
                <w:szCs w:val="28"/>
              </w:rPr>
              <w:t>в</w:t>
            </w:r>
            <w:r w:rsidRPr="00DE32E9">
              <w:rPr>
                <w:sz w:val="28"/>
                <w:szCs w:val="28"/>
              </w:rPr>
              <w:t>рачебную) медицинскую п</w:t>
            </w:r>
            <w:r w:rsidRPr="00DE32E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мощь при неотложных состо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ниях</w:t>
            </w:r>
          </w:p>
        </w:tc>
        <w:tc>
          <w:tcPr>
            <w:tcW w:w="3827" w:type="dxa"/>
          </w:tcPr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Готовность к оказанию пе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вой медицинской помощи при неотложных состояниях</w:t>
            </w:r>
          </w:p>
        </w:tc>
        <w:tc>
          <w:tcPr>
            <w:tcW w:w="1948" w:type="dxa"/>
            <w:vMerge/>
          </w:tcPr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A52559" w:rsidRPr="00DE32E9" w:rsidTr="00EA28BE">
        <w:tc>
          <w:tcPr>
            <w:tcW w:w="4112" w:type="dxa"/>
          </w:tcPr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ОК 13. Организовывать рабочее место с соблюдением требов</w:t>
            </w:r>
            <w:r w:rsidRPr="00DE32E9">
              <w:rPr>
                <w:sz w:val="28"/>
                <w:szCs w:val="28"/>
              </w:rPr>
              <w:t>а</w:t>
            </w:r>
            <w:r w:rsidRPr="00DE32E9">
              <w:rPr>
                <w:sz w:val="28"/>
                <w:szCs w:val="28"/>
              </w:rPr>
              <w:t>ний охраны труда, производс</w:t>
            </w:r>
            <w:r w:rsidRPr="00DE32E9">
              <w:rPr>
                <w:sz w:val="28"/>
                <w:szCs w:val="28"/>
              </w:rPr>
              <w:t>т</w:t>
            </w:r>
            <w:r w:rsidRPr="00DE32E9">
              <w:rPr>
                <w:sz w:val="28"/>
                <w:szCs w:val="28"/>
              </w:rPr>
              <w:t>венной санитарии, инфекцио</w:t>
            </w:r>
            <w:r w:rsidRPr="00DE32E9">
              <w:rPr>
                <w:sz w:val="28"/>
                <w:szCs w:val="28"/>
              </w:rPr>
              <w:t>н</w:t>
            </w:r>
            <w:r w:rsidRPr="00DE32E9">
              <w:rPr>
                <w:sz w:val="28"/>
                <w:szCs w:val="28"/>
              </w:rPr>
              <w:t xml:space="preserve">ной </w:t>
            </w:r>
            <w:r>
              <w:rPr>
                <w:sz w:val="28"/>
                <w:szCs w:val="28"/>
              </w:rPr>
              <w:t>и противопожарной без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пасности</w:t>
            </w:r>
          </w:p>
        </w:tc>
        <w:tc>
          <w:tcPr>
            <w:tcW w:w="3827" w:type="dxa"/>
          </w:tcPr>
          <w:p w:rsidR="00A52559" w:rsidRPr="00DE32E9" w:rsidRDefault="00A52559" w:rsidP="00982CF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DE32E9">
              <w:rPr>
                <w:sz w:val="28"/>
                <w:szCs w:val="28"/>
              </w:rPr>
              <w:t>облюдение требований о</w:t>
            </w:r>
            <w:r w:rsidRPr="00DE32E9">
              <w:rPr>
                <w:sz w:val="28"/>
                <w:szCs w:val="28"/>
              </w:rPr>
              <w:t>х</w:t>
            </w:r>
            <w:r w:rsidRPr="00DE32E9">
              <w:rPr>
                <w:sz w:val="28"/>
                <w:szCs w:val="28"/>
              </w:rPr>
              <w:t>раны труда, производстве</w:t>
            </w:r>
            <w:r w:rsidRPr="00DE32E9">
              <w:rPr>
                <w:sz w:val="28"/>
                <w:szCs w:val="28"/>
              </w:rPr>
              <w:t>н</w:t>
            </w:r>
            <w:r w:rsidRPr="00DE32E9">
              <w:rPr>
                <w:sz w:val="28"/>
                <w:szCs w:val="28"/>
              </w:rPr>
              <w:t>ной санитарии, инфекцио</w:t>
            </w:r>
            <w:r w:rsidRPr="00DE32E9">
              <w:rPr>
                <w:sz w:val="28"/>
                <w:szCs w:val="28"/>
              </w:rPr>
              <w:t>н</w:t>
            </w:r>
            <w:r w:rsidRPr="00DE32E9">
              <w:rPr>
                <w:sz w:val="28"/>
                <w:szCs w:val="28"/>
              </w:rPr>
              <w:t>ной и противопожарной безопасности</w:t>
            </w:r>
            <w:r>
              <w:rPr>
                <w:sz w:val="28"/>
                <w:szCs w:val="28"/>
              </w:rPr>
              <w:t xml:space="preserve"> при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рабочего места</w:t>
            </w:r>
          </w:p>
        </w:tc>
        <w:tc>
          <w:tcPr>
            <w:tcW w:w="1948" w:type="dxa"/>
            <w:vMerge/>
          </w:tcPr>
          <w:p w:rsidR="00A52559" w:rsidRPr="00DE32E9" w:rsidRDefault="00A52559" w:rsidP="00982CFA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</w:tbl>
    <w:p w:rsidR="00A52559" w:rsidRPr="00165B1B" w:rsidRDefault="00A52559" w:rsidP="00A52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A52559" w:rsidRPr="00E8584A" w:rsidRDefault="00A52559" w:rsidP="00A525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20"/>
        <w:jc w:val="both"/>
        <w:rPr>
          <w:sz w:val="28"/>
          <w:szCs w:val="28"/>
        </w:rPr>
      </w:pPr>
    </w:p>
    <w:p w:rsidR="00B97107" w:rsidRPr="00AB1F0A" w:rsidRDefault="00B97107" w:rsidP="00B53559">
      <w:pPr>
        <w:jc w:val="both"/>
        <w:rPr>
          <w:sz w:val="28"/>
          <w:szCs w:val="28"/>
        </w:rPr>
      </w:pPr>
    </w:p>
    <w:sectPr w:rsidR="00B97107" w:rsidRPr="00AB1F0A" w:rsidSect="00DE33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FF2" w:rsidRDefault="00921FF2" w:rsidP="00AD1415">
      <w:r>
        <w:separator/>
      </w:r>
    </w:p>
  </w:endnote>
  <w:endnote w:type="continuationSeparator" w:id="1">
    <w:p w:rsidR="00921FF2" w:rsidRDefault="00921FF2" w:rsidP="00AD14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0780601"/>
      <w:docPartObj>
        <w:docPartGallery w:val="Page Numbers (Bottom of Page)"/>
        <w:docPartUnique/>
      </w:docPartObj>
    </w:sdtPr>
    <w:sdtContent>
      <w:p w:rsidR="00B61AF4" w:rsidRDefault="00EE021D">
        <w:pPr>
          <w:pStyle w:val="a8"/>
          <w:jc w:val="right"/>
        </w:pPr>
        <w:fldSimple w:instr="PAGE   \* MERGEFORMAT">
          <w:r w:rsidR="0040548B">
            <w:rPr>
              <w:noProof/>
            </w:rPr>
            <w:t>2</w:t>
          </w:r>
        </w:fldSimple>
      </w:p>
    </w:sdtContent>
  </w:sdt>
  <w:p w:rsidR="00B61AF4" w:rsidRDefault="00B61AF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FF2" w:rsidRDefault="00921FF2" w:rsidP="00AD1415">
      <w:r>
        <w:separator/>
      </w:r>
    </w:p>
  </w:footnote>
  <w:footnote w:type="continuationSeparator" w:id="1">
    <w:p w:rsidR="00921FF2" w:rsidRDefault="00921FF2" w:rsidP="00AD14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10"/>
    <w:multiLevelType w:val="singleLevel"/>
    <w:tmpl w:val="00000010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A812F11"/>
    <w:multiLevelType w:val="hybridMultilevel"/>
    <w:tmpl w:val="CB062330"/>
    <w:lvl w:ilvl="0" w:tplc="0000000D"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B96F71"/>
    <w:multiLevelType w:val="hybridMultilevel"/>
    <w:tmpl w:val="192CF2DC"/>
    <w:lvl w:ilvl="0" w:tplc="2F3ECC0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CB2967"/>
    <w:multiLevelType w:val="hybridMultilevel"/>
    <w:tmpl w:val="3AAE6F6C"/>
    <w:lvl w:ilvl="0" w:tplc="085276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712465"/>
    <w:multiLevelType w:val="hybridMultilevel"/>
    <w:tmpl w:val="E6584904"/>
    <w:lvl w:ilvl="0" w:tplc="2F3ECC0E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27551AD"/>
    <w:multiLevelType w:val="hybridMultilevel"/>
    <w:tmpl w:val="1F0096D0"/>
    <w:lvl w:ilvl="0" w:tplc="B0228B9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FB517A"/>
    <w:multiLevelType w:val="hybridMultilevel"/>
    <w:tmpl w:val="9296F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001DF8"/>
    <w:multiLevelType w:val="hybridMultilevel"/>
    <w:tmpl w:val="BD085DB6"/>
    <w:lvl w:ilvl="0" w:tplc="35349132">
      <w:start w:val="2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889C5B00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1F303ABD"/>
    <w:multiLevelType w:val="hybridMultilevel"/>
    <w:tmpl w:val="CDBC5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457C1F"/>
    <w:multiLevelType w:val="hybridMultilevel"/>
    <w:tmpl w:val="2076D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5214A8"/>
    <w:multiLevelType w:val="hybridMultilevel"/>
    <w:tmpl w:val="67885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B55AB8"/>
    <w:multiLevelType w:val="hybridMultilevel"/>
    <w:tmpl w:val="CA2CA782"/>
    <w:lvl w:ilvl="0" w:tplc="CB4CAD5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DA907F7E">
      <w:start w:val="1"/>
      <w:numFmt w:val="decimal"/>
      <w:lvlText w:val="%2."/>
      <w:lvlJc w:val="left"/>
      <w:pPr>
        <w:ind w:left="51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5">
    <w:nsid w:val="27551F60"/>
    <w:multiLevelType w:val="hybridMultilevel"/>
    <w:tmpl w:val="CD003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6C542A"/>
    <w:multiLevelType w:val="hybridMultilevel"/>
    <w:tmpl w:val="581CA974"/>
    <w:lvl w:ilvl="0" w:tplc="77D8F67C">
      <w:start w:val="1"/>
      <w:numFmt w:val="bullet"/>
      <w:lvlText w:val=""/>
      <w:lvlJc w:val="left"/>
      <w:pPr>
        <w:ind w:left="1287" w:hanging="360"/>
      </w:pPr>
      <w:rPr>
        <w:rFonts w:ascii="Symbol" w:hAnsi="Symbol" w:cs="Times New Roman" w:hint="default"/>
      </w:rPr>
    </w:lvl>
    <w:lvl w:ilvl="1" w:tplc="557A934E">
      <w:start w:val="5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4B135FB"/>
    <w:multiLevelType w:val="hybridMultilevel"/>
    <w:tmpl w:val="9C363A3C"/>
    <w:lvl w:ilvl="0" w:tplc="085276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362F57"/>
    <w:multiLevelType w:val="hybridMultilevel"/>
    <w:tmpl w:val="9B824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CB04EF"/>
    <w:multiLevelType w:val="hybridMultilevel"/>
    <w:tmpl w:val="5B9E4F02"/>
    <w:lvl w:ilvl="0" w:tplc="0000000D"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BE5F92"/>
    <w:multiLevelType w:val="hybridMultilevel"/>
    <w:tmpl w:val="7B18A93C"/>
    <w:lvl w:ilvl="0" w:tplc="08527652"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5A50CFC"/>
    <w:multiLevelType w:val="hybridMultilevel"/>
    <w:tmpl w:val="C1F2E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03E04"/>
    <w:multiLevelType w:val="hybridMultilevel"/>
    <w:tmpl w:val="C8284000"/>
    <w:lvl w:ilvl="0" w:tplc="00000008">
      <w:start w:val="1"/>
      <w:numFmt w:val="bullet"/>
      <w:lvlText w:val=""/>
      <w:lvlJc w:val="left"/>
      <w:pPr>
        <w:ind w:left="720" w:hanging="360"/>
      </w:pPr>
      <w:rPr>
        <w:rFonts w:ascii="Symbol" w:hAnsi="Symbol"/>
        <w:color w:val="000000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4F4071"/>
    <w:multiLevelType w:val="hybridMultilevel"/>
    <w:tmpl w:val="C6ECF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882992"/>
    <w:multiLevelType w:val="hybridMultilevel"/>
    <w:tmpl w:val="4F42E4FC"/>
    <w:lvl w:ilvl="0" w:tplc="085276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4F19E8"/>
    <w:multiLevelType w:val="hybridMultilevel"/>
    <w:tmpl w:val="10584B4A"/>
    <w:lvl w:ilvl="0" w:tplc="085276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801DEB"/>
    <w:multiLevelType w:val="hybridMultilevel"/>
    <w:tmpl w:val="036A4248"/>
    <w:lvl w:ilvl="0" w:tplc="02142DE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3F6429D"/>
    <w:multiLevelType w:val="hybridMultilevel"/>
    <w:tmpl w:val="FDF43ABA"/>
    <w:lvl w:ilvl="0" w:tplc="085276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6C766A4"/>
    <w:multiLevelType w:val="hybridMultilevel"/>
    <w:tmpl w:val="C756E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C61770"/>
    <w:multiLevelType w:val="hybridMultilevel"/>
    <w:tmpl w:val="95402E30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1">
    <w:nsid w:val="5EE115E3"/>
    <w:multiLevelType w:val="hybridMultilevel"/>
    <w:tmpl w:val="D968F23E"/>
    <w:lvl w:ilvl="0" w:tplc="0000000D">
      <w:numFmt w:val="bullet"/>
      <w:lvlText w:val="-"/>
      <w:lvlJc w:val="left"/>
      <w:pPr>
        <w:ind w:left="720" w:hanging="360"/>
      </w:pPr>
      <w:rPr>
        <w:rFonts w:ascii="OpenSymbol" w:hAnsi="Open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7F537D"/>
    <w:multiLevelType w:val="hybridMultilevel"/>
    <w:tmpl w:val="745EAA36"/>
    <w:lvl w:ilvl="0" w:tplc="2F3ECC0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0149F5"/>
    <w:multiLevelType w:val="hybridMultilevel"/>
    <w:tmpl w:val="1CF09356"/>
    <w:lvl w:ilvl="0" w:tplc="CB4CAD5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9A0219"/>
    <w:multiLevelType w:val="hybridMultilevel"/>
    <w:tmpl w:val="2CFE6450"/>
    <w:lvl w:ilvl="0" w:tplc="00000008">
      <w:start w:val="1"/>
      <w:numFmt w:val="bullet"/>
      <w:lvlText w:val=""/>
      <w:lvlJc w:val="left"/>
      <w:pPr>
        <w:ind w:left="720" w:hanging="360"/>
      </w:pPr>
      <w:rPr>
        <w:rFonts w:ascii="Symbol" w:hAnsi="Symbol"/>
        <w:color w:val="000000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C90101"/>
    <w:multiLevelType w:val="hybridMultilevel"/>
    <w:tmpl w:val="5D366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2E7E5F"/>
    <w:multiLevelType w:val="hybridMultilevel"/>
    <w:tmpl w:val="A63860A8"/>
    <w:lvl w:ilvl="0" w:tplc="0000000F">
      <w:start w:val="1"/>
      <w:numFmt w:val="bullet"/>
      <w:lvlText w:val="-"/>
      <w:lvlJc w:val="left"/>
      <w:pPr>
        <w:ind w:left="148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7">
    <w:nsid w:val="71FC1BA0"/>
    <w:multiLevelType w:val="hybridMultilevel"/>
    <w:tmpl w:val="0CEAECA0"/>
    <w:lvl w:ilvl="0" w:tplc="08527652"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4523B2F"/>
    <w:multiLevelType w:val="hybridMultilevel"/>
    <w:tmpl w:val="0E3C70EC"/>
    <w:lvl w:ilvl="0" w:tplc="0000000D"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217B55"/>
    <w:multiLevelType w:val="hybridMultilevel"/>
    <w:tmpl w:val="8ECA5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687556"/>
    <w:multiLevelType w:val="hybridMultilevel"/>
    <w:tmpl w:val="90C66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C72D28"/>
    <w:multiLevelType w:val="hybridMultilevel"/>
    <w:tmpl w:val="22FEEF8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2">
    <w:nsid w:val="793B1E50"/>
    <w:multiLevelType w:val="hybridMultilevel"/>
    <w:tmpl w:val="43E89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56183D"/>
    <w:multiLevelType w:val="hybridMultilevel"/>
    <w:tmpl w:val="8A542BD6"/>
    <w:lvl w:ilvl="0" w:tplc="2F3ECC0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41"/>
  </w:num>
  <w:num w:numId="3">
    <w:abstractNumId w:val="21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12"/>
  </w:num>
  <w:num w:numId="9">
    <w:abstractNumId w:val="16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9"/>
  </w:num>
  <w:num w:numId="13">
    <w:abstractNumId w:val="29"/>
  </w:num>
  <w:num w:numId="14">
    <w:abstractNumId w:val="22"/>
  </w:num>
  <w:num w:numId="15">
    <w:abstractNumId w:val="34"/>
  </w:num>
  <w:num w:numId="16">
    <w:abstractNumId w:val="36"/>
  </w:num>
  <w:num w:numId="17">
    <w:abstractNumId w:val="38"/>
  </w:num>
  <w:num w:numId="18">
    <w:abstractNumId w:val="19"/>
  </w:num>
  <w:num w:numId="19">
    <w:abstractNumId w:val="4"/>
  </w:num>
  <w:num w:numId="20">
    <w:abstractNumId w:val="27"/>
  </w:num>
  <w:num w:numId="21">
    <w:abstractNumId w:val="17"/>
  </w:num>
  <w:num w:numId="22">
    <w:abstractNumId w:val="32"/>
  </w:num>
  <w:num w:numId="23">
    <w:abstractNumId w:val="20"/>
  </w:num>
  <w:num w:numId="24">
    <w:abstractNumId w:val="37"/>
  </w:num>
  <w:num w:numId="25">
    <w:abstractNumId w:val="25"/>
  </w:num>
  <w:num w:numId="26">
    <w:abstractNumId w:val="39"/>
  </w:num>
  <w:num w:numId="27">
    <w:abstractNumId w:val="30"/>
  </w:num>
  <w:num w:numId="28">
    <w:abstractNumId w:val="14"/>
  </w:num>
  <w:num w:numId="29">
    <w:abstractNumId w:val="33"/>
  </w:num>
  <w:num w:numId="30">
    <w:abstractNumId w:val="8"/>
  </w:num>
  <w:num w:numId="31">
    <w:abstractNumId w:val="18"/>
  </w:num>
  <w:num w:numId="32">
    <w:abstractNumId w:val="35"/>
  </w:num>
  <w:num w:numId="33">
    <w:abstractNumId w:val="6"/>
  </w:num>
  <w:num w:numId="34">
    <w:abstractNumId w:val="43"/>
  </w:num>
  <w:num w:numId="35">
    <w:abstractNumId w:val="5"/>
  </w:num>
  <w:num w:numId="36">
    <w:abstractNumId w:val="31"/>
  </w:num>
  <w:num w:numId="37">
    <w:abstractNumId w:val="13"/>
  </w:num>
  <w:num w:numId="38">
    <w:abstractNumId w:val="15"/>
  </w:num>
  <w:num w:numId="39">
    <w:abstractNumId w:val="10"/>
  </w:num>
  <w:num w:numId="40">
    <w:abstractNumId w:val="7"/>
  </w:num>
  <w:num w:numId="4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7107"/>
    <w:rsid w:val="00001FDD"/>
    <w:rsid w:val="00005C55"/>
    <w:rsid w:val="0000702B"/>
    <w:rsid w:val="000133B9"/>
    <w:rsid w:val="000219CA"/>
    <w:rsid w:val="00033811"/>
    <w:rsid w:val="00041713"/>
    <w:rsid w:val="00042A0F"/>
    <w:rsid w:val="00044871"/>
    <w:rsid w:val="00046F1A"/>
    <w:rsid w:val="00047BD0"/>
    <w:rsid w:val="0008268C"/>
    <w:rsid w:val="00093D82"/>
    <w:rsid w:val="00097E7C"/>
    <w:rsid w:val="000A38F1"/>
    <w:rsid w:val="000A7CF0"/>
    <w:rsid w:val="000C0D1E"/>
    <w:rsid w:val="000C6FA9"/>
    <w:rsid w:val="000E6B1B"/>
    <w:rsid w:val="000F4416"/>
    <w:rsid w:val="00100F85"/>
    <w:rsid w:val="001071F4"/>
    <w:rsid w:val="0013191D"/>
    <w:rsid w:val="001556D2"/>
    <w:rsid w:val="00173D9B"/>
    <w:rsid w:val="00175DEC"/>
    <w:rsid w:val="001A1B03"/>
    <w:rsid w:val="001B6F56"/>
    <w:rsid w:val="001C01A6"/>
    <w:rsid w:val="001C1E3A"/>
    <w:rsid w:val="001C2B8D"/>
    <w:rsid w:val="001D382F"/>
    <w:rsid w:val="001D4D46"/>
    <w:rsid w:val="001F165C"/>
    <w:rsid w:val="00201782"/>
    <w:rsid w:val="00226DAB"/>
    <w:rsid w:val="00236CD9"/>
    <w:rsid w:val="00243AD9"/>
    <w:rsid w:val="002644C8"/>
    <w:rsid w:val="002750A3"/>
    <w:rsid w:val="00277D44"/>
    <w:rsid w:val="002831AD"/>
    <w:rsid w:val="002B4C07"/>
    <w:rsid w:val="002D30C7"/>
    <w:rsid w:val="00303380"/>
    <w:rsid w:val="00305564"/>
    <w:rsid w:val="00306D7E"/>
    <w:rsid w:val="00320232"/>
    <w:rsid w:val="003329FA"/>
    <w:rsid w:val="00340721"/>
    <w:rsid w:val="00341559"/>
    <w:rsid w:val="00342B49"/>
    <w:rsid w:val="00344B3C"/>
    <w:rsid w:val="00352733"/>
    <w:rsid w:val="00357A2A"/>
    <w:rsid w:val="00387C2E"/>
    <w:rsid w:val="003924F8"/>
    <w:rsid w:val="003A3FD5"/>
    <w:rsid w:val="003A63D6"/>
    <w:rsid w:val="003B415C"/>
    <w:rsid w:val="003D62C4"/>
    <w:rsid w:val="0040548B"/>
    <w:rsid w:val="0043225F"/>
    <w:rsid w:val="00465021"/>
    <w:rsid w:val="00467CB3"/>
    <w:rsid w:val="004703D4"/>
    <w:rsid w:val="00473C2D"/>
    <w:rsid w:val="004E5C8C"/>
    <w:rsid w:val="004F5B5D"/>
    <w:rsid w:val="00505D4A"/>
    <w:rsid w:val="00511D2B"/>
    <w:rsid w:val="00514FC5"/>
    <w:rsid w:val="0053638F"/>
    <w:rsid w:val="00544DAE"/>
    <w:rsid w:val="00547CF0"/>
    <w:rsid w:val="005731B0"/>
    <w:rsid w:val="00577FD3"/>
    <w:rsid w:val="00581B5E"/>
    <w:rsid w:val="00587E1D"/>
    <w:rsid w:val="00597580"/>
    <w:rsid w:val="0059765F"/>
    <w:rsid w:val="005A2587"/>
    <w:rsid w:val="005B7CF5"/>
    <w:rsid w:val="005E5B43"/>
    <w:rsid w:val="005F47F4"/>
    <w:rsid w:val="005F6EA7"/>
    <w:rsid w:val="006002D0"/>
    <w:rsid w:val="00600EE1"/>
    <w:rsid w:val="0060333E"/>
    <w:rsid w:val="00615F4D"/>
    <w:rsid w:val="00616BB3"/>
    <w:rsid w:val="006340A9"/>
    <w:rsid w:val="00662210"/>
    <w:rsid w:val="0066259E"/>
    <w:rsid w:val="00664645"/>
    <w:rsid w:val="00672234"/>
    <w:rsid w:val="0069186B"/>
    <w:rsid w:val="006C27D1"/>
    <w:rsid w:val="006D2B16"/>
    <w:rsid w:val="006E1B7E"/>
    <w:rsid w:val="006E2E92"/>
    <w:rsid w:val="006F7564"/>
    <w:rsid w:val="0072007F"/>
    <w:rsid w:val="0072494A"/>
    <w:rsid w:val="00742FD3"/>
    <w:rsid w:val="00745DF1"/>
    <w:rsid w:val="00752CB7"/>
    <w:rsid w:val="007538D4"/>
    <w:rsid w:val="00774A89"/>
    <w:rsid w:val="007B11B4"/>
    <w:rsid w:val="007B439B"/>
    <w:rsid w:val="007C757A"/>
    <w:rsid w:val="007D480C"/>
    <w:rsid w:val="007E15CB"/>
    <w:rsid w:val="007E77EF"/>
    <w:rsid w:val="00803224"/>
    <w:rsid w:val="0080636B"/>
    <w:rsid w:val="00825C34"/>
    <w:rsid w:val="008363C1"/>
    <w:rsid w:val="00852987"/>
    <w:rsid w:val="00856F1C"/>
    <w:rsid w:val="008667F9"/>
    <w:rsid w:val="00872C9D"/>
    <w:rsid w:val="00885BBA"/>
    <w:rsid w:val="00894655"/>
    <w:rsid w:val="00896DF6"/>
    <w:rsid w:val="008A50F3"/>
    <w:rsid w:val="008B34D9"/>
    <w:rsid w:val="008C05A0"/>
    <w:rsid w:val="008E4271"/>
    <w:rsid w:val="008E54EB"/>
    <w:rsid w:val="0091719E"/>
    <w:rsid w:val="009173C0"/>
    <w:rsid w:val="00917EC9"/>
    <w:rsid w:val="00921FF2"/>
    <w:rsid w:val="00931FED"/>
    <w:rsid w:val="00954A56"/>
    <w:rsid w:val="00967951"/>
    <w:rsid w:val="00971D71"/>
    <w:rsid w:val="00982CFA"/>
    <w:rsid w:val="00990076"/>
    <w:rsid w:val="009919AE"/>
    <w:rsid w:val="009B3856"/>
    <w:rsid w:val="009E0639"/>
    <w:rsid w:val="00A12CCE"/>
    <w:rsid w:val="00A52559"/>
    <w:rsid w:val="00A92A4F"/>
    <w:rsid w:val="00AA3F65"/>
    <w:rsid w:val="00AA64C6"/>
    <w:rsid w:val="00AB1F0A"/>
    <w:rsid w:val="00AC1989"/>
    <w:rsid w:val="00AC785F"/>
    <w:rsid w:val="00AD126A"/>
    <w:rsid w:val="00AD1415"/>
    <w:rsid w:val="00AE52DD"/>
    <w:rsid w:val="00B10F87"/>
    <w:rsid w:val="00B36729"/>
    <w:rsid w:val="00B53559"/>
    <w:rsid w:val="00B570BE"/>
    <w:rsid w:val="00B57C98"/>
    <w:rsid w:val="00B61AF4"/>
    <w:rsid w:val="00B740AE"/>
    <w:rsid w:val="00B77094"/>
    <w:rsid w:val="00B835D1"/>
    <w:rsid w:val="00B97107"/>
    <w:rsid w:val="00BD1E28"/>
    <w:rsid w:val="00BE4D6A"/>
    <w:rsid w:val="00BE5752"/>
    <w:rsid w:val="00BF0B3B"/>
    <w:rsid w:val="00C0765F"/>
    <w:rsid w:val="00C17CF1"/>
    <w:rsid w:val="00C2506C"/>
    <w:rsid w:val="00C44345"/>
    <w:rsid w:val="00C856D7"/>
    <w:rsid w:val="00C9634B"/>
    <w:rsid w:val="00CA222A"/>
    <w:rsid w:val="00CB1A2E"/>
    <w:rsid w:val="00CE023C"/>
    <w:rsid w:val="00D03AD7"/>
    <w:rsid w:val="00D03F83"/>
    <w:rsid w:val="00D27264"/>
    <w:rsid w:val="00D2757E"/>
    <w:rsid w:val="00D32A43"/>
    <w:rsid w:val="00D556DA"/>
    <w:rsid w:val="00D84C20"/>
    <w:rsid w:val="00D867E3"/>
    <w:rsid w:val="00D9301D"/>
    <w:rsid w:val="00DB1CEA"/>
    <w:rsid w:val="00DB54A3"/>
    <w:rsid w:val="00DC2F27"/>
    <w:rsid w:val="00DE29E5"/>
    <w:rsid w:val="00DE33DC"/>
    <w:rsid w:val="00DE45C6"/>
    <w:rsid w:val="00DF6967"/>
    <w:rsid w:val="00E035D4"/>
    <w:rsid w:val="00E13180"/>
    <w:rsid w:val="00E55916"/>
    <w:rsid w:val="00E8288B"/>
    <w:rsid w:val="00E9040F"/>
    <w:rsid w:val="00EA10FD"/>
    <w:rsid w:val="00EA28BE"/>
    <w:rsid w:val="00EA4530"/>
    <w:rsid w:val="00EA5140"/>
    <w:rsid w:val="00EA64C9"/>
    <w:rsid w:val="00ED0057"/>
    <w:rsid w:val="00ED125C"/>
    <w:rsid w:val="00ED4AC6"/>
    <w:rsid w:val="00EE021D"/>
    <w:rsid w:val="00EF5C2A"/>
    <w:rsid w:val="00F04DFF"/>
    <w:rsid w:val="00F30C0F"/>
    <w:rsid w:val="00F32AC9"/>
    <w:rsid w:val="00F42F59"/>
    <w:rsid w:val="00F6547E"/>
    <w:rsid w:val="00FA3B91"/>
    <w:rsid w:val="00FB18BA"/>
    <w:rsid w:val="00FB2021"/>
    <w:rsid w:val="00FB404E"/>
    <w:rsid w:val="00FE05DF"/>
    <w:rsid w:val="00FE2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1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A64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B6F56"/>
    <w:pPr>
      <w:keepNext/>
      <w:tabs>
        <w:tab w:val="num" w:pos="576"/>
      </w:tabs>
      <w:suppressAutoHyphens/>
      <w:spacing w:before="240" w:after="60"/>
      <w:ind w:left="576" w:hanging="576"/>
      <w:outlineLvl w:val="1"/>
    </w:pPr>
    <w:rPr>
      <w:rFonts w:ascii="Arial" w:hAnsi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7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B6F56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paragraph" w:styleId="a3">
    <w:name w:val="Body Text Indent"/>
    <w:basedOn w:val="a"/>
    <w:link w:val="a4"/>
    <w:rsid w:val="001B6F5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1B6F56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1B6F56"/>
    <w:pPr>
      <w:suppressAutoHyphens/>
      <w:spacing w:after="120" w:line="480" w:lineRule="auto"/>
    </w:pPr>
    <w:rPr>
      <w:lang w:eastAsia="ar-SA"/>
    </w:rPr>
  </w:style>
  <w:style w:type="paragraph" w:styleId="a5">
    <w:name w:val="List Paragraph"/>
    <w:basedOn w:val="a"/>
    <w:uiPriority w:val="34"/>
    <w:qFormat/>
    <w:rsid w:val="001B6F5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2">
    <w:name w:val="Body Text 2"/>
    <w:basedOn w:val="a"/>
    <w:link w:val="23"/>
    <w:uiPriority w:val="99"/>
    <w:unhideWhenUsed/>
    <w:rsid w:val="00971D71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971D71"/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EA64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AD1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D14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D1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D141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Light Shading"/>
    <w:basedOn w:val="a1"/>
    <w:uiPriority w:val="60"/>
    <w:rsid w:val="005A258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5A258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b">
    <w:name w:val="Table Grid"/>
    <w:basedOn w:val="a1"/>
    <w:uiPriority w:val="59"/>
    <w:rsid w:val="005A25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Light List"/>
    <w:basedOn w:val="a1"/>
    <w:uiPriority w:val="61"/>
    <w:rsid w:val="005A258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d">
    <w:name w:val="Light Grid"/>
    <w:basedOn w:val="a1"/>
    <w:uiPriority w:val="62"/>
    <w:rsid w:val="005A258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ae">
    <w:name w:val="Hyperlink"/>
    <w:basedOn w:val="a0"/>
    <w:uiPriority w:val="99"/>
    <w:unhideWhenUsed/>
    <w:rsid w:val="00742FD3"/>
    <w:rPr>
      <w:color w:val="0000FF" w:themeColor="hyperlink"/>
      <w:u w:val="single"/>
    </w:rPr>
  </w:style>
  <w:style w:type="paragraph" w:styleId="af">
    <w:name w:val="Normal (Web)"/>
    <w:basedOn w:val="a"/>
    <w:uiPriority w:val="99"/>
    <w:rsid w:val="00D27264"/>
    <w:pPr>
      <w:spacing w:before="100" w:beforeAutospacing="1" w:after="100" w:afterAutospacing="1"/>
    </w:pPr>
  </w:style>
  <w:style w:type="table" w:customStyle="1" w:styleId="GridTableLight">
    <w:name w:val="Grid Table Light"/>
    <w:basedOn w:val="a1"/>
    <w:uiPriority w:val="40"/>
    <w:rsid w:val="00B570BE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40548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054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8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E22B1-EED3-4D32-BBD4-AA215FCE4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960</TotalTime>
  <Pages>1</Pages>
  <Words>4075</Words>
  <Characters>23229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111_Igor</cp:lastModifiedBy>
  <cp:revision>94</cp:revision>
  <cp:lastPrinted>2015-12-09T03:21:00Z</cp:lastPrinted>
  <dcterms:created xsi:type="dcterms:W3CDTF">2011-01-27T15:47:00Z</dcterms:created>
  <dcterms:modified xsi:type="dcterms:W3CDTF">2018-03-29T09:20:00Z</dcterms:modified>
</cp:coreProperties>
</file>